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068" w:rsidRDefault="00004068" w:rsidP="00004068">
      <w:pPr>
        <w:pStyle w:val="Textbody"/>
        <w:spacing w:after="0"/>
        <w:rPr>
          <w:rFonts w:ascii="Arial" w:hAnsi="Arial" w:cs="Arial"/>
          <w:sz w:val="22"/>
          <w:szCs w:val="22"/>
        </w:rPr>
      </w:pPr>
    </w:p>
    <w:p w:rsidR="00B70639" w:rsidRDefault="00B70639" w:rsidP="00004068">
      <w:pPr>
        <w:pStyle w:val="Textbody"/>
        <w:spacing w:after="0"/>
        <w:rPr>
          <w:rFonts w:ascii="Arial" w:hAnsi="Arial" w:cs="Arial"/>
          <w:sz w:val="22"/>
          <w:szCs w:val="22"/>
        </w:rPr>
      </w:pPr>
    </w:p>
    <w:p w:rsidR="00775687" w:rsidRPr="00B70639" w:rsidRDefault="00775687" w:rsidP="00775687">
      <w:pPr>
        <w:pStyle w:val="Textbody"/>
        <w:spacing w:after="0"/>
        <w:jc w:val="center"/>
        <w:rPr>
          <w:b/>
        </w:rPr>
      </w:pPr>
      <w:r w:rsidRPr="00B70639">
        <w:rPr>
          <w:b/>
        </w:rPr>
        <w:t xml:space="preserve">DECLARAÇÃO </w:t>
      </w:r>
    </w:p>
    <w:p w:rsidR="00775687" w:rsidRDefault="00775687" w:rsidP="00775687">
      <w:pPr>
        <w:pStyle w:val="Textbody"/>
        <w:spacing w:after="0"/>
        <w:jc w:val="both"/>
      </w:pPr>
      <w:r w:rsidRPr="00B70639">
        <w:t> </w:t>
      </w:r>
    </w:p>
    <w:p w:rsidR="00B70639" w:rsidRDefault="00B70639" w:rsidP="00775687">
      <w:pPr>
        <w:pStyle w:val="Textbody"/>
        <w:spacing w:after="0"/>
        <w:jc w:val="both"/>
      </w:pPr>
    </w:p>
    <w:p w:rsidR="00B70639" w:rsidRPr="00B70639" w:rsidRDefault="00B70639" w:rsidP="00775687">
      <w:pPr>
        <w:pStyle w:val="Textbody"/>
        <w:spacing w:after="0"/>
        <w:jc w:val="both"/>
      </w:pPr>
    </w:p>
    <w:p w:rsidR="00775687" w:rsidRPr="00B70639" w:rsidRDefault="00775687" w:rsidP="00775687">
      <w:pPr>
        <w:pStyle w:val="Textbody"/>
        <w:spacing w:after="0"/>
        <w:jc w:val="both"/>
      </w:pPr>
      <w:r w:rsidRPr="00B70639">
        <w:t> </w:t>
      </w:r>
    </w:p>
    <w:p w:rsidR="00775687" w:rsidRPr="00B70639" w:rsidRDefault="00775687" w:rsidP="00B70639">
      <w:pPr>
        <w:pStyle w:val="Standard"/>
        <w:jc w:val="both"/>
        <w:rPr>
          <w:sz w:val="24"/>
          <w:szCs w:val="24"/>
        </w:rPr>
      </w:pPr>
      <w:r w:rsidRPr="00B70639">
        <w:rPr>
          <w:sz w:val="24"/>
          <w:szCs w:val="24"/>
        </w:rPr>
        <w:t xml:space="preserve">Declaro para os devidos fins que eu,_______________________________________, portador da Cédula de Identidade nº _______________ e inscrito no CPF sob nº ______________________, estou apto para representar esta entidade em caso de convocação para eventos esportivos oficiais fora do município, podendo permanecer por até </w:t>
      </w:r>
      <w:proofErr w:type="gramStart"/>
      <w:r w:rsidRPr="00B70639">
        <w:rPr>
          <w:sz w:val="24"/>
          <w:szCs w:val="24"/>
        </w:rPr>
        <w:t xml:space="preserve">15 dias ausente de </w:t>
      </w:r>
      <w:r w:rsidR="00B70639" w:rsidRPr="00B70639">
        <w:rPr>
          <w:sz w:val="24"/>
          <w:szCs w:val="24"/>
        </w:rPr>
        <w:t>meu</w:t>
      </w:r>
      <w:r w:rsidRPr="00B70639">
        <w:rPr>
          <w:sz w:val="24"/>
          <w:szCs w:val="24"/>
        </w:rPr>
        <w:t xml:space="preserve"> domicílio</w:t>
      </w:r>
      <w:proofErr w:type="gramEnd"/>
      <w:r w:rsidR="00B70639">
        <w:rPr>
          <w:sz w:val="24"/>
          <w:szCs w:val="24"/>
        </w:rPr>
        <w:t>, bem como trabalhar nos fins de semana em regime de escala</w:t>
      </w:r>
      <w:r w:rsidRPr="00B70639">
        <w:rPr>
          <w:sz w:val="24"/>
          <w:szCs w:val="24"/>
        </w:rPr>
        <w:t xml:space="preserve">. </w:t>
      </w:r>
    </w:p>
    <w:p w:rsidR="00775687" w:rsidRPr="00B70639" w:rsidRDefault="00775687" w:rsidP="00B70639">
      <w:pPr>
        <w:pStyle w:val="Standard"/>
        <w:jc w:val="both"/>
        <w:rPr>
          <w:sz w:val="24"/>
          <w:szCs w:val="24"/>
        </w:rPr>
      </w:pPr>
      <w:r w:rsidRPr="00B70639">
        <w:rPr>
          <w:sz w:val="24"/>
          <w:szCs w:val="24"/>
        </w:rPr>
        <w:t xml:space="preserve">Declaro </w:t>
      </w:r>
      <w:r w:rsidR="00B70639" w:rsidRPr="00B70639">
        <w:rPr>
          <w:sz w:val="24"/>
          <w:szCs w:val="24"/>
        </w:rPr>
        <w:t xml:space="preserve">ainda, </w:t>
      </w:r>
      <w:r w:rsidRPr="00B70639">
        <w:rPr>
          <w:sz w:val="24"/>
          <w:szCs w:val="24"/>
        </w:rPr>
        <w:t>estar ciente de ter lido no Edital 001/2019/FME</w:t>
      </w:r>
      <w:r w:rsidR="00B70639" w:rsidRPr="00B70639">
        <w:rPr>
          <w:sz w:val="24"/>
          <w:szCs w:val="24"/>
        </w:rPr>
        <w:t>, que a disponibilidade de viagens é prerrogativa para o cargo pretendido, conforme i</w:t>
      </w:r>
      <w:r w:rsidRPr="00B70639">
        <w:rPr>
          <w:sz w:val="24"/>
          <w:szCs w:val="24"/>
        </w:rPr>
        <w:t>te</w:t>
      </w:r>
      <w:r w:rsidR="00B70639" w:rsidRPr="00B70639">
        <w:rPr>
          <w:sz w:val="24"/>
          <w:szCs w:val="24"/>
        </w:rPr>
        <w:t>m</w:t>
      </w:r>
      <w:r w:rsidRPr="00B70639">
        <w:rPr>
          <w:sz w:val="24"/>
          <w:szCs w:val="24"/>
        </w:rPr>
        <w:t xml:space="preserve">: “1.3 Os candidatos contratados poderão ser convocados a participar de viagens em jogos aos </w:t>
      </w:r>
      <w:proofErr w:type="gramStart"/>
      <w:r w:rsidRPr="00B70639">
        <w:rPr>
          <w:sz w:val="24"/>
          <w:szCs w:val="24"/>
        </w:rPr>
        <w:t>quais o</w:t>
      </w:r>
      <w:proofErr w:type="gramEnd"/>
      <w:r w:rsidRPr="00B70639">
        <w:rPr>
          <w:sz w:val="24"/>
          <w:szCs w:val="24"/>
        </w:rPr>
        <w:t xml:space="preserve"> município de Balneário </w:t>
      </w:r>
      <w:proofErr w:type="spellStart"/>
      <w:r w:rsidRPr="00B70639">
        <w:rPr>
          <w:sz w:val="24"/>
          <w:szCs w:val="24"/>
        </w:rPr>
        <w:t>Camboriú</w:t>
      </w:r>
      <w:proofErr w:type="spellEnd"/>
      <w:r w:rsidRPr="00B70639">
        <w:rPr>
          <w:sz w:val="24"/>
          <w:szCs w:val="24"/>
        </w:rPr>
        <w:t xml:space="preserve"> participar, bem como para trabalhar aos finais de semana em eventos, em regime de escala;”e</w:t>
      </w:r>
      <w:r w:rsidR="00B70639" w:rsidRPr="00B70639">
        <w:rPr>
          <w:sz w:val="24"/>
          <w:szCs w:val="24"/>
        </w:rPr>
        <w:t xml:space="preserve"> anexos 01 e 08</w:t>
      </w:r>
      <w:r w:rsidRPr="00B70639">
        <w:rPr>
          <w:sz w:val="24"/>
          <w:szCs w:val="24"/>
        </w:rPr>
        <w:t xml:space="preserve">,  “ANEXO 01 - QUADRO DEMONSTRATIVO DE CARGOS, VAGAS, REQUISITOS E CARGA HORÁRIA.” </w:t>
      </w:r>
      <w:r w:rsidR="00B70639" w:rsidRPr="00B70639">
        <w:rPr>
          <w:sz w:val="24"/>
          <w:szCs w:val="24"/>
        </w:rPr>
        <w:t xml:space="preserve"> “Anexo 08, item </w:t>
      </w:r>
      <w:r w:rsidR="00B70639" w:rsidRPr="00B70639">
        <w:rPr>
          <w:b/>
          <w:sz w:val="24"/>
          <w:szCs w:val="24"/>
        </w:rPr>
        <w:t>5.</w:t>
      </w:r>
      <w:r w:rsidR="00B70639" w:rsidRPr="00B70639">
        <w:rPr>
          <w:sz w:val="24"/>
          <w:szCs w:val="24"/>
        </w:rPr>
        <w:t xml:space="preserve"> </w:t>
      </w:r>
      <w:r w:rsidR="00B70639" w:rsidRPr="00B70639">
        <w:rPr>
          <w:sz w:val="24"/>
          <w:szCs w:val="24"/>
        </w:rPr>
        <w:tab/>
        <w:t xml:space="preserve">   Declaração de estar apto para representar esta entidade em caso de convocação para eventos esportivos oficiais fora do município, podendo (a) mesmo (a) permanecer por até 15 dias ausente de seu domicílio.”</w:t>
      </w:r>
    </w:p>
    <w:p w:rsidR="00775687" w:rsidRPr="00B70639" w:rsidRDefault="00775687" w:rsidP="00B70639">
      <w:pPr>
        <w:pStyle w:val="Standard"/>
        <w:jc w:val="both"/>
        <w:rPr>
          <w:sz w:val="24"/>
          <w:szCs w:val="24"/>
        </w:rPr>
      </w:pPr>
      <w:r w:rsidRPr="00B70639">
        <w:rPr>
          <w:sz w:val="24"/>
          <w:szCs w:val="24"/>
        </w:rPr>
        <w:t> </w:t>
      </w:r>
    </w:p>
    <w:p w:rsidR="00775687" w:rsidRPr="00B70639" w:rsidRDefault="00775687" w:rsidP="00B70639">
      <w:pPr>
        <w:pStyle w:val="Standard"/>
        <w:jc w:val="both"/>
        <w:rPr>
          <w:sz w:val="24"/>
          <w:szCs w:val="24"/>
        </w:rPr>
      </w:pPr>
      <w:r w:rsidRPr="00B70639">
        <w:rPr>
          <w:sz w:val="24"/>
          <w:szCs w:val="24"/>
        </w:rPr>
        <w:t xml:space="preserve">Por ser verdade, firmo </w:t>
      </w:r>
      <w:proofErr w:type="gramStart"/>
      <w:r w:rsidRPr="00B70639">
        <w:rPr>
          <w:sz w:val="24"/>
          <w:szCs w:val="24"/>
        </w:rPr>
        <w:t>a presente</w:t>
      </w:r>
      <w:proofErr w:type="gramEnd"/>
      <w:r w:rsidRPr="00B70639">
        <w:rPr>
          <w:sz w:val="24"/>
          <w:szCs w:val="24"/>
        </w:rPr>
        <w:t>.</w:t>
      </w:r>
    </w:p>
    <w:p w:rsidR="00775687" w:rsidRPr="00B70639" w:rsidRDefault="00775687" w:rsidP="00B70639">
      <w:pPr>
        <w:pStyle w:val="Standard"/>
        <w:jc w:val="both"/>
        <w:rPr>
          <w:sz w:val="24"/>
          <w:szCs w:val="24"/>
        </w:rPr>
      </w:pPr>
      <w:r w:rsidRPr="00B70639">
        <w:rPr>
          <w:sz w:val="24"/>
          <w:szCs w:val="24"/>
        </w:rPr>
        <w:t> </w:t>
      </w:r>
    </w:p>
    <w:p w:rsidR="00775687" w:rsidRPr="00B70639" w:rsidRDefault="00775687" w:rsidP="00B70639">
      <w:pPr>
        <w:pStyle w:val="Standard"/>
        <w:jc w:val="both"/>
        <w:rPr>
          <w:sz w:val="24"/>
          <w:szCs w:val="24"/>
        </w:rPr>
      </w:pPr>
      <w:r w:rsidRPr="00B70639">
        <w:rPr>
          <w:sz w:val="24"/>
          <w:szCs w:val="24"/>
        </w:rPr>
        <w:t xml:space="preserve">Balneário </w:t>
      </w:r>
      <w:proofErr w:type="spellStart"/>
      <w:r w:rsidRPr="00B70639">
        <w:rPr>
          <w:sz w:val="24"/>
          <w:szCs w:val="24"/>
        </w:rPr>
        <w:t>Camboriú</w:t>
      </w:r>
      <w:proofErr w:type="spellEnd"/>
      <w:r w:rsidRPr="00B70639">
        <w:rPr>
          <w:sz w:val="24"/>
          <w:szCs w:val="24"/>
        </w:rPr>
        <w:t>, _____ de _________________de __________.</w:t>
      </w:r>
    </w:p>
    <w:p w:rsidR="00775687" w:rsidRPr="00B70639" w:rsidRDefault="00775687" w:rsidP="00B70639">
      <w:pPr>
        <w:pStyle w:val="Standard"/>
        <w:jc w:val="both"/>
        <w:rPr>
          <w:sz w:val="24"/>
          <w:szCs w:val="24"/>
        </w:rPr>
      </w:pPr>
      <w:r w:rsidRPr="00B70639">
        <w:rPr>
          <w:sz w:val="24"/>
          <w:szCs w:val="24"/>
        </w:rPr>
        <w:t> </w:t>
      </w:r>
    </w:p>
    <w:p w:rsidR="00775687" w:rsidRPr="00B70639" w:rsidRDefault="00775687" w:rsidP="00B70639">
      <w:pPr>
        <w:pStyle w:val="Standard"/>
        <w:jc w:val="both"/>
        <w:rPr>
          <w:sz w:val="24"/>
          <w:szCs w:val="24"/>
        </w:rPr>
      </w:pPr>
      <w:r w:rsidRPr="00B70639">
        <w:rPr>
          <w:sz w:val="24"/>
          <w:szCs w:val="24"/>
        </w:rPr>
        <w:t> </w:t>
      </w:r>
    </w:p>
    <w:p w:rsidR="00775687" w:rsidRPr="00B70639" w:rsidRDefault="00775687" w:rsidP="00775687">
      <w:pPr>
        <w:pStyle w:val="Textbody"/>
        <w:spacing w:after="0"/>
      </w:pPr>
      <w:r w:rsidRPr="00B70639">
        <w:t> </w:t>
      </w:r>
    </w:p>
    <w:p w:rsidR="00775687" w:rsidRPr="00B70639" w:rsidRDefault="00775687" w:rsidP="00775687">
      <w:pPr>
        <w:pStyle w:val="Textbody"/>
        <w:spacing w:after="0"/>
      </w:pPr>
      <w:r w:rsidRPr="00B70639">
        <w:t> </w:t>
      </w:r>
    </w:p>
    <w:p w:rsidR="00775687" w:rsidRPr="00B70639" w:rsidRDefault="00775687" w:rsidP="00775687">
      <w:pPr>
        <w:pStyle w:val="Textbody"/>
        <w:spacing w:after="0"/>
      </w:pPr>
      <w:r w:rsidRPr="00B70639">
        <w:t> </w:t>
      </w:r>
    </w:p>
    <w:p w:rsidR="00775687" w:rsidRPr="00B70639" w:rsidRDefault="00775687" w:rsidP="00775687">
      <w:pPr>
        <w:pStyle w:val="Textbody"/>
        <w:spacing w:after="0"/>
      </w:pPr>
      <w:r w:rsidRPr="00B70639">
        <w:t> </w:t>
      </w:r>
    </w:p>
    <w:p w:rsidR="00775687" w:rsidRPr="00B70639" w:rsidRDefault="00775687" w:rsidP="00775687">
      <w:pPr>
        <w:pStyle w:val="Textbody"/>
        <w:spacing w:after="0"/>
        <w:jc w:val="center"/>
      </w:pPr>
      <w:r w:rsidRPr="00B70639">
        <w:t>___________________________________</w:t>
      </w:r>
    </w:p>
    <w:p w:rsidR="00775687" w:rsidRPr="00B70639" w:rsidRDefault="00775687" w:rsidP="00775687">
      <w:pPr>
        <w:pStyle w:val="Textbody"/>
        <w:spacing w:after="0"/>
        <w:jc w:val="center"/>
      </w:pPr>
      <w:r w:rsidRPr="00B70639">
        <w:t>DECLARANTE</w:t>
      </w:r>
    </w:p>
    <w:p w:rsidR="00775687" w:rsidRPr="00775687" w:rsidRDefault="00775687" w:rsidP="00775687">
      <w:pPr>
        <w:pStyle w:val="Textbody"/>
        <w:spacing w:after="0"/>
        <w:jc w:val="center"/>
      </w:pPr>
      <w:r w:rsidRPr="00775687">
        <w:t> </w:t>
      </w:r>
    </w:p>
    <w:p w:rsidR="00775687" w:rsidRPr="00775687" w:rsidRDefault="00775687" w:rsidP="00775687">
      <w:pPr>
        <w:pStyle w:val="Textbody"/>
        <w:spacing w:after="0"/>
        <w:jc w:val="center"/>
      </w:pPr>
      <w:r w:rsidRPr="00775687">
        <w:t> </w:t>
      </w:r>
    </w:p>
    <w:p w:rsidR="008079EB" w:rsidRPr="00775687" w:rsidRDefault="008079EB" w:rsidP="008079EB">
      <w:pPr>
        <w:pStyle w:val="Textbody"/>
        <w:spacing w:after="0"/>
        <w:jc w:val="center"/>
      </w:pPr>
    </w:p>
    <w:p w:rsidR="00004068" w:rsidRPr="00775687" w:rsidRDefault="00004068" w:rsidP="008079EB">
      <w:pPr>
        <w:pStyle w:val="Textbody"/>
        <w:spacing w:after="0"/>
        <w:jc w:val="center"/>
      </w:pPr>
    </w:p>
    <w:sectPr w:rsidR="00004068" w:rsidRPr="00775687" w:rsidSect="00233C57">
      <w:headerReference w:type="default" r:id="rId8"/>
      <w:footerReference w:type="default" r:id="rId9"/>
      <w:pgSz w:w="11906" w:h="16838"/>
      <w:pgMar w:top="2127" w:right="1134" w:bottom="567" w:left="1134" w:header="567" w:footer="48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5F3" w:rsidRDefault="001235F3" w:rsidP="00603402">
      <w:pPr>
        <w:rPr>
          <w:rFonts w:hint="eastAsia"/>
        </w:rPr>
      </w:pPr>
      <w:r>
        <w:separator/>
      </w:r>
    </w:p>
  </w:endnote>
  <w:endnote w:type="continuationSeparator" w:id="0">
    <w:p w:rsidR="001235F3" w:rsidRDefault="001235F3" w:rsidP="00603402">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Mangal, 'Cambria Math'">
    <w:charset w:val="00"/>
    <w:family w:val="roman"/>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antGarde Bk BT">
    <w:altName w:val="Century Gothic"/>
    <w:charset w:val="00"/>
    <w:family w:val="auto"/>
    <w:pitch w:val="default"/>
    <w:sig w:usb0="00000000" w:usb1="00000000" w:usb2="00000000" w:usb3="00000000" w:csb0="00000000" w:csb1="00000000"/>
  </w:font>
  <w:font w:name="Batang, 바탕">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0"/>
    <w:family w:val="auto"/>
    <w:pitch w:val="default"/>
    <w:sig w:usb0="00000000" w:usb1="00000000" w:usb2="00000000" w:usb3="00000000" w:csb0="00000000" w:csb1="00000000"/>
  </w:font>
  <w:font w:name="Ubuntu">
    <w:altName w:val="Segoe Script"/>
    <w:charset w:val="00"/>
    <w:family w:val="swiss"/>
    <w:pitch w:val="variable"/>
    <w:sig w:usb0="00000001"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9089"/>
      <w:docPartObj>
        <w:docPartGallery w:val="Page Numbers (Bottom of Page)"/>
        <w:docPartUnique/>
      </w:docPartObj>
    </w:sdtPr>
    <w:sdtContent>
      <w:p w:rsidR="00F05DE6" w:rsidRDefault="00984D0C">
        <w:pPr>
          <w:pStyle w:val="Rodap"/>
          <w:jc w:val="right"/>
        </w:pPr>
        <w:fldSimple w:instr=" PAGE   \* MERGEFORMAT ">
          <w:r w:rsidR="00B70639">
            <w:rPr>
              <w:noProof/>
            </w:rPr>
            <w:t>1</w:t>
          </w:r>
        </w:fldSimple>
      </w:p>
    </w:sdtContent>
  </w:sdt>
  <w:p w:rsidR="00F05DE6" w:rsidRDefault="00F05DE6">
    <w:pPr>
      <w:pStyle w:val="Footer"/>
      <w:pBdr>
        <w:top w:val="single" w:sz="4" w:space="0" w:color="000000"/>
      </w:pBdr>
      <w:jc w:val="center"/>
      <w:rPr>
        <w:rFonts w:ascii="Arial" w:hAnsi="Arial" w:cs="Arial"/>
        <w:b/>
        <w:i w:val="0"/>
        <w:color w:val="000000"/>
        <w:spacing w:val="16"/>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5F3" w:rsidRDefault="001235F3" w:rsidP="00603402">
      <w:pPr>
        <w:rPr>
          <w:rFonts w:hint="eastAsia"/>
        </w:rPr>
      </w:pPr>
      <w:r w:rsidRPr="00603402">
        <w:rPr>
          <w:color w:val="000000"/>
        </w:rPr>
        <w:separator/>
      </w:r>
    </w:p>
  </w:footnote>
  <w:footnote w:type="continuationSeparator" w:id="0">
    <w:p w:rsidR="001235F3" w:rsidRDefault="001235F3" w:rsidP="00603402">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DE6" w:rsidRDefault="00F05DE6">
    <w:pPr>
      <w:pStyle w:val="Standard"/>
      <w:tabs>
        <w:tab w:val="left" w:pos="1630"/>
      </w:tabs>
      <w:autoSpaceDE w:val="0"/>
      <w:jc w:val="both"/>
      <w:rPr>
        <w:sz w:val="4"/>
        <w:szCs w:val="4"/>
      </w:rPr>
    </w:pPr>
    <w:r>
      <w:rPr>
        <w:sz w:val="4"/>
        <w:szCs w:val="4"/>
      </w:rPr>
      <w:tab/>
    </w:r>
  </w:p>
  <w:tbl>
    <w:tblPr>
      <w:tblW w:w="9854" w:type="dxa"/>
      <w:jc w:val="center"/>
      <w:tblLayout w:type="fixed"/>
      <w:tblCellMar>
        <w:left w:w="10" w:type="dxa"/>
        <w:right w:w="10" w:type="dxa"/>
      </w:tblCellMar>
      <w:tblLook w:val="04A0"/>
    </w:tblPr>
    <w:tblGrid>
      <w:gridCol w:w="6629"/>
      <w:gridCol w:w="3225"/>
    </w:tblGrid>
    <w:tr w:rsidR="00F05DE6" w:rsidTr="009E78A1">
      <w:trPr>
        <w:trHeight w:val="194"/>
        <w:jc w:val="center"/>
      </w:trPr>
      <w:tc>
        <w:tcPr>
          <w:tcW w:w="6629" w:type="dxa"/>
          <w:tcMar>
            <w:top w:w="0" w:type="dxa"/>
            <w:left w:w="108" w:type="dxa"/>
            <w:bottom w:w="0" w:type="dxa"/>
            <w:right w:w="108" w:type="dxa"/>
          </w:tcMar>
          <w:vAlign w:val="center"/>
        </w:tcPr>
        <w:p w:rsidR="00F05DE6" w:rsidRDefault="00F05DE6">
          <w:pPr>
            <w:pStyle w:val="Standard"/>
            <w:tabs>
              <w:tab w:val="left" w:pos="1630"/>
            </w:tabs>
            <w:autoSpaceDE w:val="0"/>
            <w:rPr>
              <w:rFonts w:ascii="Calibri" w:hAnsi="Calibri" w:cs="Arial"/>
              <w:sz w:val="21"/>
              <w:szCs w:val="21"/>
            </w:rPr>
          </w:pPr>
          <w:r>
            <w:rPr>
              <w:rFonts w:ascii="Calibri" w:hAnsi="Calibri" w:cs="Arial"/>
              <w:sz w:val="21"/>
              <w:szCs w:val="21"/>
            </w:rPr>
            <w:t>ESTADO DE SANTA CATARINA</w:t>
          </w:r>
        </w:p>
      </w:tc>
      <w:tc>
        <w:tcPr>
          <w:tcW w:w="3225" w:type="dxa"/>
          <w:vMerge w:val="restart"/>
          <w:tcMar>
            <w:top w:w="0" w:type="dxa"/>
            <w:left w:w="108" w:type="dxa"/>
            <w:bottom w:w="0" w:type="dxa"/>
            <w:right w:w="108" w:type="dxa"/>
          </w:tcMar>
          <w:vAlign w:val="center"/>
        </w:tcPr>
        <w:p w:rsidR="00F05DE6" w:rsidRDefault="00F05DE6">
          <w:pPr>
            <w:pStyle w:val="Standard"/>
            <w:tabs>
              <w:tab w:val="left" w:pos="1630"/>
            </w:tabs>
            <w:autoSpaceDE w:val="0"/>
            <w:snapToGrid w:val="0"/>
            <w:ind w:right="-1"/>
            <w:jc w:val="right"/>
            <w:rPr>
              <w:rFonts w:ascii="Ubuntu" w:hAnsi="Ubuntu" w:cs="Ubuntu"/>
              <w:sz w:val="24"/>
              <w:szCs w:val="24"/>
              <w:lang w:eastAsia="pt-BR"/>
            </w:rPr>
          </w:pPr>
          <w:r>
            <w:rPr>
              <w:rFonts w:ascii="Ubuntu" w:hAnsi="Ubuntu" w:cs="Ubuntu"/>
              <w:noProof/>
              <w:sz w:val="24"/>
              <w:szCs w:val="24"/>
              <w:lang w:eastAsia="pt-BR"/>
            </w:rPr>
            <w:drawing>
              <wp:anchor distT="0" distB="0" distL="114300" distR="114300" simplePos="0" relativeHeight="251657216" behindDoc="0" locked="0" layoutInCell="1" allowOverlap="1">
                <wp:simplePos x="0" y="0"/>
                <wp:positionH relativeFrom="margin">
                  <wp:posOffset>263520</wp:posOffset>
                </wp:positionH>
                <wp:positionV relativeFrom="margin">
                  <wp:posOffset>6480</wp:posOffset>
                </wp:positionV>
                <wp:extent cx="1615320" cy="627840"/>
                <wp:effectExtent l="0" t="0" r="0" b="0"/>
                <wp:wrapTight wrapText="bothSides">
                  <wp:wrapPolygon edited="0">
                    <wp:start x="764" y="0"/>
                    <wp:lineTo x="0" y="655"/>
                    <wp:lineTo x="-255" y="18351"/>
                    <wp:lineTo x="255" y="20972"/>
                    <wp:lineTo x="5859" y="20972"/>
                    <wp:lineTo x="18341" y="20972"/>
                    <wp:lineTo x="21653" y="19006"/>
                    <wp:lineTo x="21653" y="2622"/>
                    <wp:lineTo x="5349" y="0"/>
                    <wp:lineTo x="764" y="0"/>
                  </wp:wrapPolygon>
                </wp:wrapTight>
                <wp:docPr id="1" name="Imagem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615320" cy="627840"/>
                        </a:xfrm>
                        <a:prstGeom prst="rect">
                          <a:avLst/>
                        </a:prstGeom>
                        <a:ln>
                          <a:noFill/>
                          <a:prstDash/>
                        </a:ln>
                      </pic:spPr>
                    </pic:pic>
                  </a:graphicData>
                </a:graphic>
              </wp:anchor>
            </w:drawing>
          </w:r>
        </w:p>
      </w:tc>
    </w:tr>
    <w:tr w:rsidR="00F05DE6" w:rsidTr="009E78A1">
      <w:trPr>
        <w:trHeight w:val="254"/>
        <w:jc w:val="center"/>
      </w:trPr>
      <w:tc>
        <w:tcPr>
          <w:tcW w:w="6629" w:type="dxa"/>
          <w:tcMar>
            <w:top w:w="0" w:type="dxa"/>
            <w:left w:w="108" w:type="dxa"/>
            <w:bottom w:w="0" w:type="dxa"/>
            <w:right w:w="108" w:type="dxa"/>
          </w:tcMar>
          <w:vAlign w:val="center"/>
        </w:tcPr>
        <w:p w:rsidR="00F05DE6" w:rsidRDefault="00F05DE6">
          <w:pPr>
            <w:pStyle w:val="Standard"/>
            <w:tabs>
              <w:tab w:val="left" w:pos="1630"/>
            </w:tabs>
            <w:autoSpaceDE w:val="0"/>
            <w:rPr>
              <w:rFonts w:ascii="Calibri" w:hAnsi="Calibri" w:cs="Arial"/>
              <w:sz w:val="21"/>
              <w:szCs w:val="21"/>
            </w:rPr>
          </w:pPr>
          <w:r>
            <w:rPr>
              <w:rFonts w:ascii="Calibri" w:hAnsi="Calibri" w:cs="Arial"/>
              <w:sz w:val="21"/>
              <w:szCs w:val="21"/>
            </w:rPr>
            <w:t>MUNICÍPIO DE BALNEÁRIO CAMBORIÚ</w:t>
          </w:r>
        </w:p>
      </w:tc>
      <w:tc>
        <w:tcPr>
          <w:tcW w:w="3225" w:type="dxa"/>
          <w:vMerge/>
          <w:tcMar>
            <w:top w:w="0" w:type="dxa"/>
            <w:left w:w="108" w:type="dxa"/>
            <w:bottom w:w="0" w:type="dxa"/>
            <w:right w:w="108" w:type="dxa"/>
          </w:tcMar>
          <w:vAlign w:val="center"/>
        </w:tcPr>
        <w:p w:rsidR="00F05DE6" w:rsidRDefault="00F05DE6">
          <w:pPr>
            <w:rPr>
              <w:rFonts w:hint="eastAsia"/>
            </w:rPr>
          </w:pPr>
        </w:p>
      </w:tc>
    </w:tr>
    <w:tr w:rsidR="00F05DE6" w:rsidTr="009E78A1">
      <w:trPr>
        <w:trHeight w:val="144"/>
        <w:jc w:val="center"/>
      </w:trPr>
      <w:tc>
        <w:tcPr>
          <w:tcW w:w="6629" w:type="dxa"/>
          <w:tcMar>
            <w:top w:w="0" w:type="dxa"/>
            <w:left w:w="108" w:type="dxa"/>
            <w:bottom w:w="0" w:type="dxa"/>
            <w:right w:w="108" w:type="dxa"/>
          </w:tcMar>
          <w:vAlign w:val="center"/>
        </w:tcPr>
        <w:p w:rsidR="00F05DE6" w:rsidRDefault="00F05DE6">
          <w:pPr>
            <w:pStyle w:val="Standard"/>
            <w:tabs>
              <w:tab w:val="left" w:pos="1630"/>
            </w:tabs>
            <w:autoSpaceDE w:val="0"/>
            <w:rPr>
              <w:rFonts w:ascii="Calibri" w:hAnsi="Calibri" w:cs="Arial"/>
              <w:sz w:val="21"/>
              <w:szCs w:val="21"/>
            </w:rPr>
          </w:pPr>
          <w:r>
            <w:rPr>
              <w:rFonts w:ascii="Calibri" w:hAnsi="Calibri" w:cs="Arial"/>
              <w:sz w:val="21"/>
              <w:szCs w:val="21"/>
            </w:rPr>
            <w:t>FUNDAÇÃO MUNICIPAL DE ESPORTES</w:t>
          </w:r>
        </w:p>
      </w:tc>
      <w:tc>
        <w:tcPr>
          <w:tcW w:w="3225" w:type="dxa"/>
          <w:vMerge/>
          <w:tcMar>
            <w:top w:w="0" w:type="dxa"/>
            <w:left w:w="108" w:type="dxa"/>
            <w:bottom w:w="0" w:type="dxa"/>
            <w:right w:w="108" w:type="dxa"/>
          </w:tcMar>
          <w:vAlign w:val="center"/>
        </w:tcPr>
        <w:p w:rsidR="00F05DE6" w:rsidRDefault="00F05DE6">
          <w:pPr>
            <w:rPr>
              <w:rFonts w:hint="eastAsia"/>
            </w:rPr>
          </w:pPr>
        </w:p>
      </w:tc>
    </w:tr>
    <w:tr w:rsidR="00F05DE6" w:rsidTr="007D0022">
      <w:trPr>
        <w:trHeight w:val="80"/>
        <w:jc w:val="center"/>
      </w:trPr>
      <w:tc>
        <w:tcPr>
          <w:tcW w:w="6629" w:type="dxa"/>
          <w:tcMar>
            <w:top w:w="0" w:type="dxa"/>
            <w:left w:w="108" w:type="dxa"/>
            <w:bottom w:w="0" w:type="dxa"/>
            <w:right w:w="108" w:type="dxa"/>
          </w:tcMar>
          <w:vAlign w:val="center"/>
        </w:tcPr>
        <w:p w:rsidR="00F05DE6" w:rsidRDefault="00F05DE6" w:rsidP="009E78A1">
          <w:pPr>
            <w:pStyle w:val="Standard"/>
            <w:tabs>
              <w:tab w:val="left" w:pos="1630"/>
            </w:tabs>
            <w:autoSpaceDE w:val="0"/>
            <w:rPr>
              <w:rFonts w:ascii="Calibri" w:hAnsi="Calibri" w:cs="Arial"/>
              <w:sz w:val="21"/>
              <w:szCs w:val="21"/>
            </w:rPr>
          </w:pPr>
        </w:p>
      </w:tc>
      <w:tc>
        <w:tcPr>
          <w:tcW w:w="3225" w:type="dxa"/>
          <w:vMerge/>
          <w:tcMar>
            <w:top w:w="0" w:type="dxa"/>
            <w:left w:w="108" w:type="dxa"/>
            <w:bottom w:w="0" w:type="dxa"/>
            <w:right w:w="108" w:type="dxa"/>
          </w:tcMar>
          <w:vAlign w:val="center"/>
        </w:tcPr>
        <w:p w:rsidR="00F05DE6" w:rsidRDefault="00F05DE6">
          <w:pPr>
            <w:rPr>
              <w:rFonts w:hint="eastAsia"/>
            </w:rPr>
          </w:pPr>
        </w:p>
      </w:tc>
    </w:tr>
  </w:tbl>
  <w:p w:rsidR="00F05DE6" w:rsidRDefault="00984D0C">
    <w:pPr>
      <w:pStyle w:val="Standard"/>
      <w:tabs>
        <w:tab w:val="left" w:pos="1630"/>
      </w:tabs>
      <w:autoSpaceDE w:val="0"/>
      <w:jc w:val="both"/>
      <w:rPr>
        <w:rFonts w:ascii="Ubuntu" w:hAnsi="Ubuntu" w:cs="Ubuntu"/>
        <w:sz w:val="32"/>
        <w:szCs w:val="32"/>
        <w:lang w:eastAsia="pt-BR"/>
      </w:rPr>
    </w:pPr>
    <w:r>
      <w:rPr>
        <w:rFonts w:ascii="Ubuntu" w:hAnsi="Ubuntu" w:cs="Ubuntu"/>
        <w:sz w:val="32"/>
        <w:szCs w:val="32"/>
        <w:lang w:eastAsia="pt-BR"/>
      </w:rPr>
      <w:pict>
        <v:shapetype id="_x0000_t32" coordsize="21600,21600" o:spt="32" o:oned="t" path="m,l21600,21600e" filled="f">
          <v:path arrowok="t" fillok="f" o:connecttype="none"/>
          <o:lock v:ext="edit" shapetype="t"/>
        </v:shapetype>
        <v:shape id="_x0000_s1025" type="#_x0000_t32" style="position:absolute;left:0;text-align:left;margin-left:0;margin-top:16.5pt;width:481.65pt;height:.1pt;z-index:-251658240;visibility:visible;mso-position-horizontal:center;mso-position-horizontal-relative:margin;mso-position-vertical-relative:text" o:connectortype="elbow" strokeweight=".26mm">
          <v:stroke joinstyle="miter"/>
          <v:textbox style="mso-rotate-with-shape:t">
            <w:txbxContent>
              <w:p w:rsidR="00F05DE6" w:rsidRDefault="00F05DE6">
                <w:pPr>
                  <w:rPr>
                    <w:rFonts w:hint="eastAsia"/>
                  </w:rPr>
                </w:pPr>
              </w:p>
            </w:txbxContent>
          </v:textbox>
          <w10:wrap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1.25pt" o:bullet="t" filled="t">
        <v:fill color2="black"/>
        <v:imagedata r:id="rId1" o:title=""/>
      </v:shape>
    </w:pict>
  </w:numPicBullet>
  <w:abstractNum w:abstractNumId="0">
    <w:nsid w:val="00000004"/>
    <w:multiLevelType w:val="singleLevel"/>
    <w:tmpl w:val="00000004"/>
    <w:name w:val="WW8Num3"/>
    <w:lvl w:ilvl="0">
      <w:start w:val="1"/>
      <w:numFmt w:val="bullet"/>
      <w:lvlText w:val=""/>
      <w:lvlPicBulletId w:val="0"/>
      <w:lvlJc w:val="left"/>
      <w:pPr>
        <w:tabs>
          <w:tab w:val="num" w:pos="360"/>
        </w:tabs>
        <w:ind w:left="360" w:hanging="360"/>
      </w:pPr>
      <w:rPr>
        <w:rFonts w:ascii="Symbol" w:hAnsi="Symbol" w:cs="Symbol"/>
        <w:sz w:val="22"/>
        <w:szCs w:val="22"/>
      </w:rPr>
    </w:lvl>
  </w:abstractNum>
  <w:abstractNum w:abstractNumId="1">
    <w:nsid w:val="00000005"/>
    <w:multiLevelType w:val="singleLevel"/>
    <w:tmpl w:val="00000005"/>
    <w:name w:val="WW8Num4"/>
    <w:lvl w:ilvl="0">
      <w:start w:val="1"/>
      <w:numFmt w:val="bullet"/>
      <w:lvlText w:val=""/>
      <w:lvlPicBulletId w:val="0"/>
      <w:lvlJc w:val="left"/>
      <w:pPr>
        <w:tabs>
          <w:tab w:val="num" w:pos="360"/>
        </w:tabs>
        <w:ind w:left="360" w:hanging="360"/>
      </w:pPr>
      <w:rPr>
        <w:rFonts w:ascii="Symbol" w:hAnsi="Symbol" w:cs="Symbol"/>
        <w:color w:val="993300"/>
      </w:rPr>
    </w:lvl>
  </w:abstractNum>
  <w:abstractNum w:abstractNumId="2">
    <w:nsid w:val="00000007"/>
    <w:multiLevelType w:val="singleLevel"/>
    <w:tmpl w:val="00000007"/>
    <w:name w:val="WW8Num6"/>
    <w:lvl w:ilvl="0">
      <w:start w:val="1"/>
      <w:numFmt w:val="bullet"/>
      <w:lvlText w:val=""/>
      <w:lvlPicBulletId w:val="0"/>
      <w:lvlJc w:val="left"/>
      <w:pPr>
        <w:tabs>
          <w:tab w:val="num" w:pos="360"/>
        </w:tabs>
        <w:ind w:left="360" w:hanging="360"/>
      </w:pPr>
      <w:rPr>
        <w:rFonts w:ascii="Symbol" w:hAnsi="Symbol"/>
      </w:rPr>
    </w:lvl>
  </w:abstractNum>
  <w:abstractNum w:abstractNumId="3">
    <w:nsid w:val="00000008"/>
    <w:multiLevelType w:val="singleLevel"/>
    <w:tmpl w:val="00000008"/>
    <w:name w:val="WW8Num7"/>
    <w:lvl w:ilvl="0">
      <w:start w:val="1"/>
      <w:numFmt w:val="bullet"/>
      <w:lvlText w:val=""/>
      <w:lvlPicBulletId w:val="0"/>
      <w:lvlJc w:val="left"/>
      <w:pPr>
        <w:tabs>
          <w:tab w:val="num" w:pos="360"/>
        </w:tabs>
        <w:ind w:left="360" w:hanging="360"/>
      </w:pPr>
      <w:rPr>
        <w:rFonts w:ascii="Symbol" w:hAnsi="Symbol" w:cs="Symbol"/>
        <w:sz w:val="22"/>
        <w:szCs w:val="22"/>
      </w:rPr>
    </w:lvl>
  </w:abstractNum>
  <w:abstractNum w:abstractNumId="4">
    <w:nsid w:val="0000000D"/>
    <w:multiLevelType w:val="singleLevel"/>
    <w:tmpl w:val="0000000D"/>
    <w:name w:val="WW8Num12"/>
    <w:lvl w:ilvl="0">
      <w:start w:val="1"/>
      <w:numFmt w:val="bullet"/>
      <w:lvlText w:val=""/>
      <w:lvlPicBulletId w:val="0"/>
      <w:lvlJc w:val="left"/>
      <w:pPr>
        <w:tabs>
          <w:tab w:val="num" w:pos="360"/>
        </w:tabs>
        <w:ind w:left="360" w:hanging="360"/>
      </w:pPr>
      <w:rPr>
        <w:rFonts w:ascii="Symbol" w:hAnsi="Symbol" w:cs="Symbol"/>
        <w:color w:val="333399"/>
        <w:sz w:val="22"/>
        <w:szCs w:val="22"/>
        <w:lang w:val="pt-PT"/>
      </w:rPr>
    </w:lvl>
  </w:abstractNum>
  <w:abstractNum w:abstractNumId="5">
    <w:nsid w:val="0000000E"/>
    <w:multiLevelType w:val="singleLevel"/>
    <w:tmpl w:val="0000000E"/>
    <w:name w:val="WW8Num13"/>
    <w:lvl w:ilvl="0">
      <w:start w:val="1"/>
      <w:numFmt w:val="bullet"/>
      <w:lvlText w:val=""/>
      <w:lvlPicBulletId w:val="0"/>
      <w:lvlJc w:val="left"/>
      <w:pPr>
        <w:tabs>
          <w:tab w:val="num" w:pos="360"/>
        </w:tabs>
        <w:ind w:left="360" w:hanging="360"/>
      </w:pPr>
      <w:rPr>
        <w:rFonts w:ascii="Symbol" w:hAnsi="Symbol" w:cs="Symbol"/>
      </w:rPr>
    </w:lvl>
  </w:abstractNum>
  <w:abstractNum w:abstractNumId="6">
    <w:nsid w:val="0000000F"/>
    <w:multiLevelType w:val="singleLevel"/>
    <w:tmpl w:val="0000000F"/>
    <w:name w:val="WW8Num14"/>
    <w:lvl w:ilvl="0">
      <w:start w:val="1"/>
      <w:numFmt w:val="bullet"/>
      <w:lvlText w:val=""/>
      <w:lvlPicBulletId w:val="0"/>
      <w:lvlJc w:val="left"/>
      <w:pPr>
        <w:tabs>
          <w:tab w:val="num" w:pos="360"/>
        </w:tabs>
        <w:ind w:left="360" w:hanging="360"/>
      </w:pPr>
      <w:rPr>
        <w:rFonts w:ascii="Symbol" w:hAnsi="Symbol"/>
        <w:color w:val="333399"/>
        <w:sz w:val="22"/>
      </w:rPr>
    </w:lvl>
  </w:abstractNum>
  <w:abstractNum w:abstractNumId="7">
    <w:nsid w:val="00000010"/>
    <w:multiLevelType w:val="singleLevel"/>
    <w:tmpl w:val="00000010"/>
    <w:name w:val="WW8Num15"/>
    <w:lvl w:ilvl="0">
      <w:start w:val="1"/>
      <w:numFmt w:val="bullet"/>
      <w:lvlText w:val=""/>
      <w:lvlPicBulletId w:val="0"/>
      <w:lvlJc w:val="left"/>
      <w:pPr>
        <w:tabs>
          <w:tab w:val="num" w:pos="360"/>
        </w:tabs>
        <w:ind w:left="360" w:hanging="360"/>
      </w:pPr>
      <w:rPr>
        <w:rFonts w:ascii="Symbol" w:hAnsi="Symbol" w:cs="Symbol"/>
        <w:sz w:val="22"/>
        <w:szCs w:val="22"/>
      </w:rPr>
    </w:lvl>
  </w:abstractNum>
  <w:abstractNum w:abstractNumId="8">
    <w:nsid w:val="08721D21"/>
    <w:multiLevelType w:val="hybridMultilevel"/>
    <w:tmpl w:val="7212AA10"/>
    <w:lvl w:ilvl="0" w:tplc="F0E67052">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D4671DA"/>
    <w:multiLevelType w:val="multilevel"/>
    <w:tmpl w:val="ED800904"/>
    <w:styleLink w:val="WW8Num2"/>
    <w:lvl w:ilvl="0">
      <w:start w:val="1"/>
      <w:numFmt w:val="none"/>
      <w:pStyle w:val="H6"/>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0D81322B"/>
    <w:multiLevelType w:val="multilevel"/>
    <w:tmpl w:val="D1DC8BB2"/>
    <w:lvl w:ilvl="0">
      <w:start w:val="6"/>
      <w:numFmt w:val="decimal"/>
      <w:lvlText w:val="%1"/>
      <w:lvlJc w:val="left"/>
      <w:pPr>
        <w:ind w:left="360" w:hanging="360"/>
      </w:pPr>
      <w:rPr>
        <w:rFonts w:eastAsia="TimesNewRomanPSMT" w:hint="default"/>
        <w:color w:val="000000"/>
      </w:rPr>
    </w:lvl>
    <w:lvl w:ilvl="1">
      <w:start w:val="1"/>
      <w:numFmt w:val="decimal"/>
      <w:lvlText w:val="%1.%2"/>
      <w:lvlJc w:val="left"/>
      <w:pPr>
        <w:ind w:left="360" w:hanging="360"/>
      </w:pPr>
      <w:rPr>
        <w:rFonts w:eastAsia="TimesNewRomanPSMT" w:hint="default"/>
        <w:color w:val="000000"/>
      </w:rPr>
    </w:lvl>
    <w:lvl w:ilvl="2">
      <w:start w:val="1"/>
      <w:numFmt w:val="decimal"/>
      <w:lvlText w:val="%1.%2.%3"/>
      <w:lvlJc w:val="left"/>
      <w:pPr>
        <w:ind w:left="720" w:hanging="720"/>
      </w:pPr>
      <w:rPr>
        <w:rFonts w:eastAsia="TimesNewRomanPSMT" w:hint="default"/>
        <w:color w:val="000000"/>
      </w:rPr>
    </w:lvl>
    <w:lvl w:ilvl="3">
      <w:start w:val="1"/>
      <w:numFmt w:val="decimal"/>
      <w:lvlText w:val="%1.%2.%3.%4"/>
      <w:lvlJc w:val="left"/>
      <w:pPr>
        <w:ind w:left="720" w:hanging="720"/>
      </w:pPr>
      <w:rPr>
        <w:rFonts w:eastAsia="TimesNewRomanPSMT" w:hint="default"/>
        <w:color w:val="000000"/>
      </w:rPr>
    </w:lvl>
    <w:lvl w:ilvl="4">
      <w:start w:val="1"/>
      <w:numFmt w:val="decimal"/>
      <w:lvlText w:val="%1.%2.%3.%4.%5"/>
      <w:lvlJc w:val="left"/>
      <w:pPr>
        <w:ind w:left="1080" w:hanging="1080"/>
      </w:pPr>
      <w:rPr>
        <w:rFonts w:eastAsia="TimesNewRomanPSMT" w:hint="default"/>
        <w:color w:val="000000"/>
      </w:rPr>
    </w:lvl>
    <w:lvl w:ilvl="5">
      <w:start w:val="1"/>
      <w:numFmt w:val="decimal"/>
      <w:lvlText w:val="%1.%2.%3.%4.%5.%6"/>
      <w:lvlJc w:val="left"/>
      <w:pPr>
        <w:ind w:left="1080" w:hanging="1080"/>
      </w:pPr>
      <w:rPr>
        <w:rFonts w:eastAsia="TimesNewRomanPSMT" w:hint="default"/>
        <w:color w:val="000000"/>
      </w:rPr>
    </w:lvl>
    <w:lvl w:ilvl="6">
      <w:start w:val="1"/>
      <w:numFmt w:val="decimal"/>
      <w:lvlText w:val="%1.%2.%3.%4.%5.%6.%7"/>
      <w:lvlJc w:val="left"/>
      <w:pPr>
        <w:ind w:left="1440" w:hanging="1440"/>
      </w:pPr>
      <w:rPr>
        <w:rFonts w:eastAsia="TimesNewRomanPSMT" w:hint="default"/>
        <w:color w:val="000000"/>
      </w:rPr>
    </w:lvl>
    <w:lvl w:ilvl="7">
      <w:start w:val="1"/>
      <w:numFmt w:val="decimal"/>
      <w:lvlText w:val="%1.%2.%3.%4.%5.%6.%7.%8"/>
      <w:lvlJc w:val="left"/>
      <w:pPr>
        <w:ind w:left="1440" w:hanging="1440"/>
      </w:pPr>
      <w:rPr>
        <w:rFonts w:eastAsia="TimesNewRomanPSMT" w:hint="default"/>
        <w:color w:val="000000"/>
      </w:rPr>
    </w:lvl>
    <w:lvl w:ilvl="8">
      <w:start w:val="1"/>
      <w:numFmt w:val="decimal"/>
      <w:lvlText w:val="%1.%2.%3.%4.%5.%6.%7.%8.%9"/>
      <w:lvlJc w:val="left"/>
      <w:pPr>
        <w:ind w:left="1800" w:hanging="1800"/>
      </w:pPr>
      <w:rPr>
        <w:rFonts w:eastAsia="TimesNewRomanPSMT" w:hint="default"/>
        <w:color w:val="000000"/>
      </w:rPr>
    </w:lvl>
  </w:abstractNum>
  <w:abstractNum w:abstractNumId="11">
    <w:nsid w:val="103E50BE"/>
    <w:multiLevelType w:val="multilevel"/>
    <w:tmpl w:val="985CA1D8"/>
    <w:styleLink w:val="WW8Num11"/>
    <w:lvl w:ilvl="0">
      <w:start w:val="3"/>
      <w:numFmt w:val="decimal"/>
      <w:lvlText w:val="%1"/>
      <w:lvlJc w:val="left"/>
      <w:rPr>
        <w:rFonts w:ascii="Tahoma" w:eastAsia="Tahoma" w:hAnsi="Tahoma" w:cs="Tahoma"/>
        <w:sz w:val="22"/>
      </w:rPr>
    </w:lvl>
    <w:lvl w:ilvl="1">
      <w:start w:val="1"/>
      <w:numFmt w:val="decimal"/>
      <w:lvlText w:val="%1.%2"/>
      <w:lvlJc w:val="left"/>
      <w:rPr>
        <w:rFonts w:ascii="Tahoma" w:eastAsia="Tahoma" w:hAnsi="Tahoma" w:cs="Tahoma"/>
        <w:sz w:val="22"/>
      </w:rPr>
    </w:lvl>
    <w:lvl w:ilvl="2">
      <w:start w:val="1"/>
      <w:numFmt w:val="decimal"/>
      <w:lvlText w:val="%1.%2.%3"/>
      <w:lvlJc w:val="left"/>
      <w:rPr>
        <w:rFonts w:ascii="Tahoma" w:eastAsia="Tahoma" w:hAnsi="Tahoma" w:cs="Tahoma"/>
        <w:color w:val="000000"/>
        <w:sz w:val="20"/>
        <w:szCs w:val="20"/>
      </w:rPr>
    </w:lvl>
    <w:lvl w:ilvl="3">
      <w:start w:val="1"/>
      <w:numFmt w:val="decimal"/>
      <w:lvlText w:val="%1.%2.%3.%4"/>
      <w:lvlJc w:val="left"/>
      <w:rPr>
        <w:rFonts w:ascii="Tahoma" w:eastAsia="Tahoma" w:hAnsi="Tahoma" w:cs="Tahoma"/>
        <w:sz w:val="22"/>
      </w:rPr>
    </w:lvl>
    <w:lvl w:ilvl="4">
      <w:start w:val="1"/>
      <w:numFmt w:val="decimal"/>
      <w:lvlText w:val="%1.%2.%3.%4.%5"/>
      <w:lvlJc w:val="left"/>
      <w:rPr>
        <w:rFonts w:ascii="Tahoma" w:eastAsia="Tahoma" w:hAnsi="Tahoma" w:cs="Tahoma"/>
        <w:sz w:val="22"/>
      </w:rPr>
    </w:lvl>
    <w:lvl w:ilvl="5">
      <w:start w:val="1"/>
      <w:numFmt w:val="decimal"/>
      <w:lvlText w:val="%1.%2.%3.%4.%5.%6"/>
      <w:lvlJc w:val="left"/>
      <w:rPr>
        <w:rFonts w:ascii="Tahoma" w:eastAsia="Tahoma" w:hAnsi="Tahoma" w:cs="Tahoma"/>
        <w:sz w:val="22"/>
      </w:rPr>
    </w:lvl>
    <w:lvl w:ilvl="6">
      <w:start w:val="1"/>
      <w:numFmt w:val="decimal"/>
      <w:lvlText w:val="%1.%2.%3.%4.%5.%6.%7"/>
      <w:lvlJc w:val="left"/>
      <w:rPr>
        <w:rFonts w:ascii="Tahoma" w:eastAsia="Tahoma" w:hAnsi="Tahoma" w:cs="Tahoma"/>
        <w:sz w:val="22"/>
      </w:rPr>
    </w:lvl>
    <w:lvl w:ilvl="7">
      <w:start w:val="1"/>
      <w:numFmt w:val="decimal"/>
      <w:lvlText w:val="%1.%2.%3.%4.%5.%6.%7.%8"/>
      <w:lvlJc w:val="left"/>
      <w:rPr>
        <w:rFonts w:ascii="Tahoma" w:eastAsia="Tahoma" w:hAnsi="Tahoma" w:cs="Tahoma"/>
        <w:sz w:val="22"/>
      </w:rPr>
    </w:lvl>
    <w:lvl w:ilvl="8">
      <w:start w:val="1"/>
      <w:numFmt w:val="decimal"/>
      <w:lvlText w:val="%1.%2.%3.%4.%5.%6.%7.%8.%9"/>
      <w:lvlJc w:val="left"/>
      <w:rPr>
        <w:rFonts w:ascii="Tahoma" w:eastAsia="Tahoma" w:hAnsi="Tahoma" w:cs="Tahoma"/>
        <w:sz w:val="22"/>
      </w:rPr>
    </w:lvl>
  </w:abstractNum>
  <w:abstractNum w:abstractNumId="12">
    <w:nsid w:val="1A93224E"/>
    <w:multiLevelType w:val="multilevel"/>
    <w:tmpl w:val="962C9BA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7232C22"/>
    <w:multiLevelType w:val="hybridMultilevel"/>
    <w:tmpl w:val="0A1E9F1C"/>
    <w:lvl w:ilvl="0" w:tplc="F420042A">
      <w:start w:val="1"/>
      <w:numFmt w:val="upp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32756968"/>
    <w:multiLevelType w:val="multilevel"/>
    <w:tmpl w:val="2A30C9C2"/>
    <w:lvl w:ilvl="0">
      <w:start w:val="1"/>
      <w:numFmt w:val="decimal"/>
      <w:lvlText w:val="%1"/>
      <w:lvlJc w:val="left"/>
      <w:pPr>
        <w:ind w:left="360" w:hanging="360"/>
      </w:pPr>
      <w:rPr>
        <w:rFonts w:cs="Tahoma" w:hint="default"/>
        <w:color w:val="auto"/>
      </w:rPr>
    </w:lvl>
    <w:lvl w:ilvl="1">
      <w:start w:val="1"/>
      <w:numFmt w:val="decimal"/>
      <w:lvlText w:val="%1.%2"/>
      <w:lvlJc w:val="left"/>
      <w:pPr>
        <w:ind w:left="360" w:hanging="360"/>
      </w:pPr>
      <w:rPr>
        <w:rFonts w:cs="Tahoma" w:hint="default"/>
        <w:color w:val="auto"/>
      </w:rPr>
    </w:lvl>
    <w:lvl w:ilvl="2">
      <w:start w:val="1"/>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720" w:hanging="72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080" w:hanging="108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440" w:hanging="1440"/>
      </w:pPr>
      <w:rPr>
        <w:rFonts w:cs="Tahoma" w:hint="default"/>
        <w:color w:val="auto"/>
      </w:rPr>
    </w:lvl>
  </w:abstractNum>
  <w:abstractNum w:abstractNumId="15">
    <w:nsid w:val="3CA265E4"/>
    <w:multiLevelType w:val="hybridMultilevel"/>
    <w:tmpl w:val="83887FB0"/>
    <w:lvl w:ilvl="0" w:tplc="57F83D8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E8D570E"/>
    <w:multiLevelType w:val="multilevel"/>
    <w:tmpl w:val="DD3AA548"/>
    <w:styleLink w:val="WWNum7"/>
    <w:lvl w:ilvl="0">
      <w:start w:val="1"/>
      <w:numFmt w:val="decimal"/>
      <w:lvlText w:val="%1."/>
      <w:lvlJc w:val="left"/>
      <w:rPr>
        <w:b/>
        <w:i w:val="0"/>
        <w:color w:val="00000A"/>
        <w:sz w:val="20"/>
        <w:szCs w:val="20"/>
      </w:rPr>
    </w:lvl>
    <w:lvl w:ilvl="1">
      <w:start w:val="1"/>
      <w:numFmt w:val="decimal"/>
      <w:lvlText w:val="%1.%2"/>
      <w:lvlJc w:val="left"/>
      <w:rPr>
        <w:b w:val="0"/>
        <w:strike w:val="0"/>
        <w:dstrike w:val="0"/>
      </w:rPr>
    </w:lvl>
    <w:lvl w:ilvl="2">
      <w:start w:val="1"/>
      <w:numFmt w:val="decimal"/>
      <w:lvlText w:val="%1.%2.%3"/>
      <w:lvlJc w:val="left"/>
      <w:rPr>
        <w:rFonts w:ascii="Calibri" w:hAnsi="Calibri"/>
        <w:b w:val="0"/>
        <w:sz w:val="21"/>
        <w:szCs w:val="21"/>
      </w:rPr>
    </w:lvl>
    <w:lvl w:ilvl="3">
      <w:start w:val="1"/>
      <w:numFmt w:val="lowerLetter"/>
      <w:lvlText w:val="%4)"/>
      <w:lvlJc w:val="left"/>
      <w:rPr>
        <w:rFonts w:ascii="Calibri" w:hAnsi="Calibri"/>
        <w:b w:val="0"/>
        <w:sz w:val="21"/>
        <w:szCs w:val="21"/>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nsid w:val="3F87541F"/>
    <w:multiLevelType w:val="multilevel"/>
    <w:tmpl w:val="D90E7232"/>
    <w:styleLink w:val="WWNum6"/>
    <w:lvl w:ilvl="0">
      <w:start w:val="1"/>
      <w:numFmt w:val="decimal"/>
      <w:lvlText w:val="%1."/>
      <w:lvlJc w:val="left"/>
      <w:rPr>
        <w:b/>
        <w:i w:val="0"/>
        <w:color w:val="00000A"/>
        <w:sz w:val="20"/>
        <w:szCs w:val="20"/>
      </w:rPr>
    </w:lvl>
    <w:lvl w:ilvl="1">
      <w:start w:val="1"/>
      <w:numFmt w:val="decimal"/>
      <w:lvlText w:val="%1.%2"/>
      <w:lvlJc w:val="left"/>
      <w:rPr>
        <w:b w:val="0"/>
        <w:strike w:val="0"/>
        <w:dstrike w:val="0"/>
      </w:rPr>
    </w:lvl>
    <w:lvl w:ilvl="2">
      <w:start w:val="1"/>
      <w:numFmt w:val="decimal"/>
      <w:lvlText w:val="%1.%2.%3"/>
      <w:lvlJc w:val="left"/>
      <w:rPr>
        <w:rFonts w:ascii="Calibri" w:hAnsi="Calibri"/>
        <w:b w:val="0"/>
        <w:sz w:val="21"/>
        <w:szCs w:val="21"/>
      </w:rPr>
    </w:lvl>
    <w:lvl w:ilvl="3">
      <w:start w:val="1"/>
      <w:numFmt w:val="lowerLetter"/>
      <w:lvlText w:val="%4)"/>
      <w:lvlJc w:val="left"/>
      <w:rPr>
        <w:rFonts w:ascii="Calibri" w:hAnsi="Calibri"/>
        <w:b w:val="0"/>
        <w:sz w:val="21"/>
        <w:szCs w:val="21"/>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43961D1D"/>
    <w:multiLevelType w:val="multilevel"/>
    <w:tmpl w:val="1EC26776"/>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99D53BB"/>
    <w:multiLevelType w:val="hybridMultilevel"/>
    <w:tmpl w:val="50BEE674"/>
    <w:lvl w:ilvl="0" w:tplc="083891A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FAE0462"/>
    <w:multiLevelType w:val="multilevel"/>
    <w:tmpl w:val="A5ECC04E"/>
    <w:lvl w:ilvl="0">
      <w:start w:val="6"/>
      <w:numFmt w:val="decimal"/>
      <w:lvlText w:val="%1"/>
      <w:lvlJc w:val="left"/>
      <w:pPr>
        <w:ind w:left="360" w:hanging="360"/>
      </w:pPr>
      <w:rPr>
        <w:rFonts w:ascii="Arial" w:eastAsia="TimesNewRomanPSMT" w:hAnsi="Arial"/>
        <w:b/>
        <w:color w:val="000000"/>
        <w:sz w:val="22"/>
      </w:rPr>
    </w:lvl>
    <w:lvl w:ilvl="1">
      <w:start w:val="1"/>
      <w:numFmt w:val="decimal"/>
      <w:lvlText w:val="%1.%2"/>
      <w:lvlJc w:val="left"/>
      <w:pPr>
        <w:ind w:left="360" w:hanging="360"/>
      </w:pPr>
      <w:rPr>
        <w:rFonts w:ascii="Arial" w:eastAsia="TimesNewRomanPSMT" w:hAnsi="Arial"/>
        <w:color w:val="000000"/>
        <w:sz w:val="22"/>
      </w:rPr>
    </w:lvl>
    <w:lvl w:ilvl="2">
      <w:start w:val="1"/>
      <w:numFmt w:val="decimal"/>
      <w:lvlText w:val="%1.%2.%3"/>
      <w:lvlJc w:val="left"/>
      <w:pPr>
        <w:ind w:left="720" w:hanging="720"/>
      </w:pPr>
      <w:rPr>
        <w:rFonts w:ascii="Arial" w:eastAsia="TimesNewRomanPSMT" w:hAnsi="Arial"/>
        <w:color w:val="000000"/>
        <w:sz w:val="22"/>
      </w:rPr>
    </w:lvl>
    <w:lvl w:ilvl="3">
      <w:start w:val="1"/>
      <w:numFmt w:val="decimal"/>
      <w:lvlText w:val="%1.%2.%3.%4"/>
      <w:lvlJc w:val="left"/>
      <w:pPr>
        <w:ind w:left="720" w:hanging="720"/>
      </w:pPr>
      <w:rPr>
        <w:rFonts w:ascii="Arial" w:eastAsia="TimesNewRomanPSMT" w:hAnsi="Arial"/>
        <w:b/>
        <w:color w:val="000000"/>
        <w:sz w:val="22"/>
      </w:rPr>
    </w:lvl>
    <w:lvl w:ilvl="4">
      <w:start w:val="1"/>
      <w:numFmt w:val="decimal"/>
      <w:lvlText w:val="%1.%2.%3.%4.%5"/>
      <w:lvlJc w:val="left"/>
      <w:pPr>
        <w:ind w:left="1080" w:hanging="1080"/>
      </w:pPr>
      <w:rPr>
        <w:rFonts w:eastAsia="TimesNewRomanPSMT"/>
        <w:color w:val="000000"/>
      </w:rPr>
    </w:lvl>
    <w:lvl w:ilvl="5">
      <w:start w:val="1"/>
      <w:numFmt w:val="decimal"/>
      <w:lvlText w:val="%1.%2.%3.%4.%5.%6"/>
      <w:lvlJc w:val="left"/>
      <w:pPr>
        <w:ind w:left="1080" w:hanging="1080"/>
      </w:pPr>
      <w:rPr>
        <w:rFonts w:eastAsia="TimesNewRomanPSMT"/>
        <w:color w:val="000000"/>
      </w:rPr>
    </w:lvl>
    <w:lvl w:ilvl="6">
      <w:start w:val="1"/>
      <w:numFmt w:val="decimal"/>
      <w:lvlText w:val="%1.%2.%3.%4.%5.%6.%7"/>
      <w:lvlJc w:val="left"/>
      <w:pPr>
        <w:ind w:left="1440" w:hanging="1440"/>
      </w:pPr>
      <w:rPr>
        <w:rFonts w:eastAsia="TimesNewRomanPSMT"/>
        <w:color w:val="000000"/>
      </w:rPr>
    </w:lvl>
    <w:lvl w:ilvl="7">
      <w:start w:val="1"/>
      <w:numFmt w:val="decimal"/>
      <w:lvlText w:val="%1.%2.%3.%4.%5.%6.%7.%8"/>
      <w:lvlJc w:val="left"/>
      <w:pPr>
        <w:ind w:left="1440" w:hanging="1440"/>
      </w:pPr>
      <w:rPr>
        <w:rFonts w:eastAsia="TimesNewRomanPSMT"/>
        <w:color w:val="000000"/>
      </w:rPr>
    </w:lvl>
    <w:lvl w:ilvl="8">
      <w:start w:val="1"/>
      <w:numFmt w:val="decimal"/>
      <w:lvlText w:val="%1.%2.%3.%4.%5.%6.%7.%8.%9"/>
      <w:lvlJc w:val="left"/>
      <w:pPr>
        <w:ind w:left="1800" w:hanging="1800"/>
      </w:pPr>
      <w:rPr>
        <w:rFonts w:eastAsia="TimesNewRomanPSMT"/>
        <w:color w:val="000000"/>
      </w:rPr>
    </w:lvl>
  </w:abstractNum>
  <w:abstractNum w:abstractNumId="21">
    <w:nsid w:val="526529A8"/>
    <w:multiLevelType w:val="multilevel"/>
    <w:tmpl w:val="437A0F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lowerLetter"/>
      <w:lvlText w:val="%4)"/>
      <w:lvlJc w:val="left"/>
      <w:pPr>
        <w:ind w:left="720" w:hanging="720"/>
      </w:pPr>
      <w:rPr>
        <w:rFonts w:ascii="Arial" w:eastAsia="Times New Roman" w:hAnsi="Arial" w:cs="Aria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AA7B6A"/>
    <w:multiLevelType w:val="multilevel"/>
    <w:tmpl w:val="E4CE6F80"/>
    <w:styleLink w:val="WW8Num1"/>
    <w:lvl w:ilvl="0">
      <w:start w:val="1"/>
      <w:numFmt w:val="none"/>
      <w:pStyle w:val="Heading3"/>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nsid w:val="76793EA0"/>
    <w:multiLevelType w:val="multilevel"/>
    <w:tmpl w:val="A648B3B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9"/>
  </w:num>
  <w:num w:numId="3">
    <w:abstractNumId w:val="11"/>
  </w:num>
  <w:num w:numId="4">
    <w:abstractNumId w:val="17"/>
  </w:num>
  <w:num w:numId="5">
    <w:abstractNumId w:val="16"/>
  </w:num>
  <w:num w:numId="6">
    <w:abstractNumId w:val="17"/>
    <w:lvlOverride w:ilvl="0">
      <w:startOverride w:val="1"/>
    </w:lvlOverride>
  </w:num>
  <w:num w:numId="7">
    <w:abstractNumId w:val="23"/>
  </w:num>
  <w:num w:numId="8">
    <w:abstractNumId w:val="18"/>
  </w:num>
  <w:num w:numId="9">
    <w:abstractNumId w:val="21"/>
  </w:num>
  <w:num w:numId="10">
    <w:abstractNumId w:val="14"/>
  </w:num>
  <w:num w:numId="11">
    <w:abstractNumId w:val="13"/>
  </w:num>
  <w:num w:numId="12">
    <w:abstractNumId w:val="6"/>
  </w:num>
  <w:num w:numId="13">
    <w:abstractNumId w:val="2"/>
  </w:num>
  <w:num w:numId="14">
    <w:abstractNumId w:val="0"/>
  </w:num>
  <w:num w:numId="15">
    <w:abstractNumId w:val="1"/>
  </w:num>
  <w:num w:numId="16">
    <w:abstractNumId w:val="3"/>
  </w:num>
  <w:num w:numId="17">
    <w:abstractNumId w:val="5"/>
  </w:num>
  <w:num w:numId="18">
    <w:abstractNumId w:val="7"/>
  </w:num>
  <w:num w:numId="19">
    <w:abstractNumId w:val="4"/>
  </w:num>
  <w:num w:numId="20">
    <w:abstractNumId w:val="12"/>
  </w:num>
  <w:num w:numId="21">
    <w:abstractNumId w:val="10"/>
  </w:num>
  <w:num w:numId="22">
    <w:abstractNumId w:val="20"/>
  </w:num>
  <w:num w:numId="23">
    <w:abstractNumId w:val="19"/>
  </w:num>
  <w:num w:numId="24">
    <w:abstractNumId w:val="15"/>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hyphenationZone w:val="425"/>
  <w:characterSpacingControl w:val="doNotCompress"/>
  <w:hdrShapeDefaults>
    <o:shapedefaults v:ext="edit" spidmax="16386"/>
    <o:shapelayout v:ext="edit">
      <o:idmap v:ext="edit" data="1"/>
      <o:rules v:ext="edit">
        <o:r id="V:Rule2" type="connector" idref="#_x0000_s1025"/>
      </o:rules>
    </o:shapelayout>
  </w:hdrShapeDefaults>
  <w:footnotePr>
    <w:footnote w:id="-1"/>
    <w:footnote w:id="0"/>
  </w:footnotePr>
  <w:endnotePr>
    <w:endnote w:id="-1"/>
    <w:endnote w:id="0"/>
  </w:endnotePr>
  <w:compat>
    <w:useFELayout/>
  </w:compat>
  <w:rsids>
    <w:rsidRoot w:val="00603402"/>
    <w:rsid w:val="00004068"/>
    <w:rsid w:val="00006EE9"/>
    <w:rsid w:val="00021CBF"/>
    <w:rsid w:val="0002255B"/>
    <w:rsid w:val="00041F04"/>
    <w:rsid w:val="00046D02"/>
    <w:rsid w:val="00050977"/>
    <w:rsid w:val="00057BC0"/>
    <w:rsid w:val="00061F60"/>
    <w:rsid w:val="000645FA"/>
    <w:rsid w:val="000646D0"/>
    <w:rsid w:val="00081B95"/>
    <w:rsid w:val="000B5581"/>
    <w:rsid w:val="000D063A"/>
    <w:rsid w:val="000E0BED"/>
    <w:rsid w:val="001052E8"/>
    <w:rsid w:val="00120B34"/>
    <w:rsid w:val="001235F3"/>
    <w:rsid w:val="00123892"/>
    <w:rsid w:val="001241C1"/>
    <w:rsid w:val="001263B7"/>
    <w:rsid w:val="001313DD"/>
    <w:rsid w:val="00133BAE"/>
    <w:rsid w:val="00154FBE"/>
    <w:rsid w:val="0017002C"/>
    <w:rsid w:val="001731A6"/>
    <w:rsid w:val="00181A59"/>
    <w:rsid w:val="00187C7A"/>
    <w:rsid w:val="001968A3"/>
    <w:rsid w:val="001A3B96"/>
    <w:rsid w:val="001B278E"/>
    <w:rsid w:val="001E6251"/>
    <w:rsid w:val="002025D6"/>
    <w:rsid w:val="0020707E"/>
    <w:rsid w:val="00213B82"/>
    <w:rsid w:val="00220F2C"/>
    <w:rsid w:val="00231176"/>
    <w:rsid w:val="00231B8A"/>
    <w:rsid w:val="00233C57"/>
    <w:rsid w:val="002741E2"/>
    <w:rsid w:val="00282442"/>
    <w:rsid w:val="002A0C0F"/>
    <w:rsid w:val="002A749E"/>
    <w:rsid w:val="002B3DB2"/>
    <w:rsid w:val="002C69B6"/>
    <w:rsid w:val="002E7A4A"/>
    <w:rsid w:val="00302059"/>
    <w:rsid w:val="00302E1C"/>
    <w:rsid w:val="00310B6E"/>
    <w:rsid w:val="00310D75"/>
    <w:rsid w:val="003113A8"/>
    <w:rsid w:val="00316769"/>
    <w:rsid w:val="0036042E"/>
    <w:rsid w:val="00372F2E"/>
    <w:rsid w:val="00390435"/>
    <w:rsid w:val="003923D8"/>
    <w:rsid w:val="00396735"/>
    <w:rsid w:val="003A0125"/>
    <w:rsid w:val="003A0A3D"/>
    <w:rsid w:val="003A5FCA"/>
    <w:rsid w:val="003C3811"/>
    <w:rsid w:val="003C443E"/>
    <w:rsid w:val="003C7ADC"/>
    <w:rsid w:val="003E1CDC"/>
    <w:rsid w:val="003E200D"/>
    <w:rsid w:val="00401249"/>
    <w:rsid w:val="00401ACB"/>
    <w:rsid w:val="00422863"/>
    <w:rsid w:val="00425F47"/>
    <w:rsid w:val="00462CD0"/>
    <w:rsid w:val="00465575"/>
    <w:rsid w:val="00483846"/>
    <w:rsid w:val="00496141"/>
    <w:rsid w:val="004A0A6D"/>
    <w:rsid w:val="004D0FAC"/>
    <w:rsid w:val="004E1AC9"/>
    <w:rsid w:val="004F2544"/>
    <w:rsid w:val="005158E2"/>
    <w:rsid w:val="00516ACF"/>
    <w:rsid w:val="00531852"/>
    <w:rsid w:val="00534443"/>
    <w:rsid w:val="00537F83"/>
    <w:rsid w:val="00547167"/>
    <w:rsid w:val="00557B36"/>
    <w:rsid w:val="0057283B"/>
    <w:rsid w:val="005802C2"/>
    <w:rsid w:val="00582ED6"/>
    <w:rsid w:val="0058390F"/>
    <w:rsid w:val="0059239F"/>
    <w:rsid w:val="00594033"/>
    <w:rsid w:val="005A5F9D"/>
    <w:rsid w:val="005B0DCE"/>
    <w:rsid w:val="005D14C3"/>
    <w:rsid w:val="005D7DAB"/>
    <w:rsid w:val="005E5269"/>
    <w:rsid w:val="005E5816"/>
    <w:rsid w:val="005E7AA2"/>
    <w:rsid w:val="005F3514"/>
    <w:rsid w:val="005F4305"/>
    <w:rsid w:val="00600012"/>
    <w:rsid w:val="00603402"/>
    <w:rsid w:val="0060610C"/>
    <w:rsid w:val="00614019"/>
    <w:rsid w:val="00621F26"/>
    <w:rsid w:val="00622B94"/>
    <w:rsid w:val="0063237E"/>
    <w:rsid w:val="006341E7"/>
    <w:rsid w:val="00635F58"/>
    <w:rsid w:val="00662229"/>
    <w:rsid w:val="006746E0"/>
    <w:rsid w:val="00675EBE"/>
    <w:rsid w:val="006A2B64"/>
    <w:rsid w:val="006A2F40"/>
    <w:rsid w:val="006A595D"/>
    <w:rsid w:val="006B3044"/>
    <w:rsid w:val="006D7C74"/>
    <w:rsid w:val="006E4D53"/>
    <w:rsid w:val="006F5CBF"/>
    <w:rsid w:val="00700475"/>
    <w:rsid w:val="00722B85"/>
    <w:rsid w:val="00744B7E"/>
    <w:rsid w:val="007459B0"/>
    <w:rsid w:val="00774A11"/>
    <w:rsid w:val="00775687"/>
    <w:rsid w:val="00790222"/>
    <w:rsid w:val="007940E7"/>
    <w:rsid w:val="007A1C2E"/>
    <w:rsid w:val="007A5105"/>
    <w:rsid w:val="007A7F18"/>
    <w:rsid w:val="007B2DEC"/>
    <w:rsid w:val="007D0022"/>
    <w:rsid w:val="007D1566"/>
    <w:rsid w:val="007E7241"/>
    <w:rsid w:val="008079EB"/>
    <w:rsid w:val="0081705C"/>
    <w:rsid w:val="008256A0"/>
    <w:rsid w:val="008325BC"/>
    <w:rsid w:val="008339D4"/>
    <w:rsid w:val="008532D5"/>
    <w:rsid w:val="00856882"/>
    <w:rsid w:val="008633A4"/>
    <w:rsid w:val="008662E9"/>
    <w:rsid w:val="0087190B"/>
    <w:rsid w:val="00874A90"/>
    <w:rsid w:val="008839C9"/>
    <w:rsid w:val="008A501D"/>
    <w:rsid w:val="008A5F10"/>
    <w:rsid w:val="008C0F0D"/>
    <w:rsid w:val="008D4A55"/>
    <w:rsid w:val="008F13A7"/>
    <w:rsid w:val="009017E9"/>
    <w:rsid w:val="009024A2"/>
    <w:rsid w:val="0090380A"/>
    <w:rsid w:val="00906508"/>
    <w:rsid w:val="00907BD9"/>
    <w:rsid w:val="009208B6"/>
    <w:rsid w:val="009326DD"/>
    <w:rsid w:val="009371A4"/>
    <w:rsid w:val="00947D3E"/>
    <w:rsid w:val="009545D1"/>
    <w:rsid w:val="00971734"/>
    <w:rsid w:val="009744B9"/>
    <w:rsid w:val="00982D7A"/>
    <w:rsid w:val="00984D0C"/>
    <w:rsid w:val="00992F5B"/>
    <w:rsid w:val="009A0F49"/>
    <w:rsid w:val="009C24DC"/>
    <w:rsid w:val="009D5066"/>
    <w:rsid w:val="009E17D2"/>
    <w:rsid w:val="009E78A1"/>
    <w:rsid w:val="009F391E"/>
    <w:rsid w:val="009F7BCD"/>
    <w:rsid w:val="00A06D58"/>
    <w:rsid w:val="00A223A1"/>
    <w:rsid w:val="00A25A11"/>
    <w:rsid w:val="00A25CB3"/>
    <w:rsid w:val="00A314AC"/>
    <w:rsid w:val="00A347B6"/>
    <w:rsid w:val="00A720E1"/>
    <w:rsid w:val="00A8156A"/>
    <w:rsid w:val="00A84C1D"/>
    <w:rsid w:val="00A97751"/>
    <w:rsid w:val="00AB05D8"/>
    <w:rsid w:val="00AC066D"/>
    <w:rsid w:val="00AD54E5"/>
    <w:rsid w:val="00AE5473"/>
    <w:rsid w:val="00AF3F71"/>
    <w:rsid w:val="00AF7494"/>
    <w:rsid w:val="00B036C1"/>
    <w:rsid w:val="00B04274"/>
    <w:rsid w:val="00B14D03"/>
    <w:rsid w:val="00B15F96"/>
    <w:rsid w:val="00B32B62"/>
    <w:rsid w:val="00B32DDB"/>
    <w:rsid w:val="00B358E1"/>
    <w:rsid w:val="00B533CE"/>
    <w:rsid w:val="00B54A6E"/>
    <w:rsid w:val="00B70639"/>
    <w:rsid w:val="00B77878"/>
    <w:rsid w:val="00B812D6"/>
    <w:rsid w:val="00B8323F"/>
    <w:rsid w:val="00BA5866"/>
    <w:rsid w:val="00BA7E11"/>
    <w:rsid w:val="00BE48B7"/>
    <w:rsid w:val="00BF7327"/>
    <w:rsid w:val="00C17FF6"/>
    <w:rsid w:val="00C47564"/>
    <w:rsid w:val="00C5316C"/>
    <w:rsid w:val="00C9531D"/>
    <w:rsid w:val="00C96EA7"/>
    <w:rsid w:val="00CA00EC"/>
    <w:rsid w:val="00CA191A"/>
    <w:rsid w:val="00CA5619"/>
    <w:rsid w:val="00CC089E"/>
    <w:rsid w:val="00CC3DB4"/>
    <w:rsid w:val="00CD24FA"/>
    <w:rsid w:val="00CD5DB6"/>
    <w:rsid w:val="00CF7890"/>
    <w:rsid w:val="00D050BC"/>
    <w:rsid w:val="00D06DB8"/>
    <w:rsid w:val="00D11F77"/>
    <w:rsid w:val="00D12B01"/>
    <w:rsid w:val="00D52392"/>
    <w:rsid w:val="00D67EAB"/>
    <w:rsid w:val="00D70A3E"/>
    <w:rsid w:val="00D7212B"/>
    <w:rsid w:val="00DA721B"/>
    <w:rsid w:val="00DC11C0"/>
    <w:rsid w:val="00DD0C10"/>
    <w:rsid w:val="00DD73D6"/>
    <w:rsid w:val="00DE1612"/>
    <w:rsid w:val="00DE2B16"/>
    <w:rsid w:val="00DF0440"/>
    <w:rsid w:val="00DF099A"/>
    <w:rsid w:val="00E24434"/>
    <w:rsid w:val="00E3115C"/>
    <w:rsid w:val="00E431B8"/>
    <w:rsid w:val="00E506D5"/>
    <w:rsid w:val="00E55AA9"/>
    <w:rsid w:val="00E57962"/>
    <w:rsid w:val="00E66E97"/>
    <w:rsid w:val="00E7191A"/>
    <w:rsid w:val="00E726D4"/>
    <w:rsid w:val="00E72BEF"/>
    <w:rsid w:val="00E9609D"/>
    <w:rsid w:val="00EA1CEE"/>
    <w:rsid w:val="00EB3FA9"/>
    <w:rsid w:val="00EC4226"/>
    <w:rsid w:val="00F05DE6"/>
    <w:rsid w:val="00F060C9"/>
    <w:rsid w:val="00F17220"/>
    <w:rsid w:val="00F241E4"/>
    <w:rsid w:val="00F44944"/>
    <w:rsid w:val="00F475CA"/>
    <w:rsid w:val="00F50F54"/>
    <w:rsid w:val="00F67282"/>
    <w:rsid w:val="00F73D2E"/>
    <w:rsid w:val="00F75BE5"/>
    <w:rsid w:val="00F75EA1"/>
    <w:rsid w:val="00F91382"/>
    <w:rsid w:val="00F928FB"/>
    <w:rsid w:val="00F96AE9"/>
    <w:rsid w:val="00FA0C20"/>
    <w:rsid w:val="00FA688B"/>
    <w:rsid w:val="00FB5CF3"/>
    <w:rsid w:val="00FC0F9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kern w:val="3"/>
        <w:sz w:val="24"/>
        <w:szCs w:val="24"/>
        <w:lang w:val="pt-B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3402"/>
  </w:style>
  <w:style w:type="paragraph" w:styleId="Ttulo1">
    <w:name w:val="heading 1"/>
    <w:basedOn w:val="Standard"/>
    <w:next w:val="Standard"/>
    <w:rsid w:val="00603402"/>
    <w:pPr>
      <w:keepNext/>
      <w:jc w:val="center"/>
      <w:outlineLvl w:val="0"/>
    </w:pPr>
    <w:rPr>
      <w:b/>
      <w:bCs/>
      <w:u w:val="single"/>
    </w:rPr>
  </w:style>
  <w:style w:type="paragraph" w:styleId="Ttulo2">
    <w:name w:val="heading 2"/>
    <w:basedOn w:val="Standard"/>
    <w:next w:val="Standard"/>
    <w:rsid w:val="00603402"/>
    <w:pPr>
      <w:keepNext/>
      <w:jc w:val="both"/>
      <w:outlineLvl w:val="1"/>
    </w:pPr>
    <w:rPr>
      <w:b/>
      <w:bCs/>
    </w:rPr>
  </w:style>
  <w:style w:type="paragraph" w:styleId="Ttulo3">
    <w:name w:val="heading 3"/>
    <w:basedOn w:val="Standard"/>
    <w:next w:val="Standard"/>
    <w:rsid w:val="00603402"/>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qFormat/>
    <w:rsid w:val="00603402"/>
    <w:pPr>
      <w:widowControl/>
    </w:pPr>
    <w:rPr>
      <w:rFonts w:ascii="Times New Roman" w:eastAsia="Times New Roman" w:hAnsi="Times New Roman" w:cs="Times New Roman"/>
      <w:sz w:val="20"/>
      <w:szCs w:val="20"/>
      <w:lang w:bidi="ar-SA"/>
    </w:rPr>
  </w:style>
  <w:style w:type="paragraph" w:customStyle="1" w:styleId="Heading">
    <w:name w:val="Heading"/>
    <w:basedOn w:val="Standard"/>
    <w:next w:val="Textbody"/>
    <w:rsid w:val="00603402"/>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603402"/>
    <w:pPr>
      <w:widowControl w:val="0"/>
      <w:spacing w:after="120"/>
    </w:pPr>
    <w:rPr>
      <w:rFonts w:eastAsia="Lucida Sans Unicode"/>
      <w:sz w:val="24"/>
      <w:szCs w:val="24"/>
    </w:rPr>
  </w:style>
  <w:style w:type="paragraph" w:styleId="Lista">
    <w:name w:val="List"/>
    <w:basedOn w:val="Textbody"/>
    <w:rsid w:val="00603402"/>
    <w:rPr>
      <w:rFonts w:ascii="Trebuchet MS" w:hAnsi="Trebuchet MS" w:cs="Tahoma"/>
    </w:rPr>
  </w:style>
  <w:style w:type="paragraph" w:customStyle="1" w:styleId="Caption">
    <w:name w:val="Caption"/>
    <w:basedOn w:val="Standard"/>
    <w:rsid w:val="00603402"/>
    <w:pPr>
      <w:suppressLineNumbers/>
      <w:spacing w:before="120" w:after="120"/>
    </w:pPr>
    <w:rPr>
      <w:rFonts w:cs="Mangal, 'Cambria Math'"/>
      <w:i/>
      <w:iCs/>
      <w:sz w:val="24"/>
      <w:szCs w:val="24"/>
    </w:rPr>
  </w:style>
  <w:style w:type="paragraph" w:customStyle="1" w:styleId="Index">
    <w:name w:val="Index"/>
    <w:basedOn w:val="Standard"/>
    <w:rsid w:val="00603402"/>
    <w:pPr>
      <w:suppressLineNumbers/>
    </w:pPr>
    <w:rPr>
      <w:rFonts w:ascii="Trebuchet MS" w:hAnsi="Trebuchet MS" w:cs="Tahoma"/>
    </w:rPr>
  </w:style>
  <w:style w:type="paragraph" w:customStyle="1" w:styleId="Heading1">
    <w:name w:val="Heading 1"/>
    <w:basedOn w:val="Standard"/>
    <w:next w:val="Standard"/>
    <w:rsid w:val="00603402"/>
    <w:pPr>
      <w:keepNext/>
      <w:jc w:val="both"/>
      <w:outlineLvl w:val="0"/>
    </w:pPr>
    <w:rPr>
      <w:rFonts w:ascii="Tahoma" w:hAnsi="Tahoma" w:cs="Tahoma"/>
      <w:b/>
    </w:rPr>
  </w:style>
  <w:style w:type="paragraph" w:customStyle="1" w:styleId="Heading2">
    <w:name w:val="Heading 2"/>
    <w:basedOn w:val="Standard"/>
    <w:next w:val="Standard"/>
    <w:rsid w:val="00603402"/>
    <w:pPr>
      <w:keepNext/>
      <w:outlineLvl w:val="1"/>
    </w:pPr>
    <w:rPr>
      <w:rFonts w:ascii="Garamond" w:hAnsi="Garamond" w:cs="Garamond"/>
      <w:sz w:val="28"/>
    </w:rPr>
  </w:style>
  <w:style w:type="paragraph" w:customStyle="1" w:styleId="Heading3">
    <w:name w:val="Heading 3"/>
    <w:basedOn w:val="Standard"/>
    <w:next w:val="Standard"/>
    <w:rsid w:val="00603402"/>
    <w:pPr>
      <w:keepNext/>
      <w:numPr>
        <w:numId w:val="1"/>
      </w:numPr>
      <w:outlineLvl w:val="2"/>
    </w:pPr>
    <w:rPr>
      <w:rFonts w:ascii="Arial" w:hAnsi="Arial" w:cs="Arial"/>
      <w:b/>
      <w:bCs/>
      <w:sz w:val="28"/>
    </w:rPr>
  </w:style>
  <w:style w:type="paragraph" w:customStyle="1" w:styleId="Ttulo10">
    <w:name w:val="Título1"/>
    <w:basedOn w:val="Standard"/>
    <w:next w:val="Textbody"/>
    <w:rsid w:val="00603402"/>
    <w:pPr>
      <w:keepNext/>
      <w:spacing w:before="240" w:after="120"/>
    </w:pPr>
    <w:rPr>
      <w:rFonts w:ascii="Liberation Sans" w:eastAsia="Microsoft YaHei" w:hAnsi="Liberation Sans" w:cs="Mangal, 'Cambria Math'"/>
      <w:sz w:val="28"/>
      <w:szCs w:val="28"/>
    </w:rPr>
  </w:style>
  <w:style w:type="paragraph" w:customStyle="1" w:styleId="Captulo">
    <w:name w:val="Capítulo"/>
    <w:basedOn w:val="Standard"/>
    <w:next w:val="Textbody"/>
    <w:rsid w:val="00603402"/>
    <w:pPr>
      <w:keepNext/>
      <w:spacing w:before="240" w:after="120"/>
    </w:pPr>
    <w:rPr>
      <w:rFonts w:ascii="Tahoma" w:eastAsia="Arial Unicode MS" w:hAnsi="Tahoma" w:cs="Tahoma"/>
      <w:sz w:val="24"/>
      <w:szCs w:val="28"/>
    </w:rPr>
  </w:style>
  <w:style w:type="paragraph" w:customStyle="1" w:styleId="Legenda1">
    <w:name w:val="Legenda1"/>
    <w:basedOn w:val="Standard"/>
    <w:rsid w:val="00603402"/>
    <w:pPr>
      <w:suppressLineNumbers/>
      <w:spacing w:before="120" w:after="120"/>
    </w:pPr>
    <w:rPr>
      <w:rFonts w:ascii="Trebuchet MS" w:hAnsi="Trebuchet MS" w:cs="Tahoma"/>
      <w:i/>
      <w:iCs/>
      <w:szCs w:val="24"/>
    </w:rPr>
  </w:style>
  <w:style w:type="paragraph" w:customStyle="1" w:styleId="Recuodecorpodetexto21">
    <w:name w:val="Recuo de corpo de texto 21"/>
    <w:basedOn w:val="Standard"/>
    <w:rsid w:val="00603402"/>
    <w:pPr>
      <w:ind w:firstLine="2977"/>
      <w:jc w:val="both"/>
    </w:pPr>
    <w:rPr>
      <w:rFonts w:ascii="Arial" w:hAnsi="Arial" w:cs="Arial"/>
    </w:rPr>
  </w:style>
  <w:style w:type="paragraph" w:customStyle="1" w:styleId="Recuodecorpodetexto31">
    <w:name w:val="Recuo de corpo de texto 31"/>
    <w:basedOn w:val="Standard"/>
    <w:rsid w:val="00603402"/>
    <w:pPr>
      <w:ind w:left="4253" w:hanging="1276"/>
      <w:jc w:val="both"/>
    </w:pPr>
    <w:rPr>
      <w:rFonts w:ascii="Arial" w:hAnsi="Arial" w:cs="Arial"/>
      <w:b/>
      <w:bCs/>
    </w:rPr>
  </w:style>
  <w:style w:type="paragraph" w:customStyle="1" w:styleId="Header">
    <w:name w:val="Header"/>
    <w:basedOn w:val="Standard"/>
    <w:rsid w:val="00603402"/>
    <w:pPr>
      <w:tabs>
        <w:tab w:val="center" w:pos="4419"/>
        <w:tab w:val="right" w:pos="8838"/>
      </w:tabs>
    </w:pPr>
  </w:style>
  <w:style w:type="paragraph" w:customStyle="1" w:styleId="Footer">
    <w:name w:val="Footer"/>
    <w:basedOn w:val="Standard"/>
    <w:rsid w:val="00603402"/>
    <w:pPr>
      <w:tabs>
        <w:tab w:val="center" w:pos="4419"/>
        <w:tab w:val="right" w:pos="8838"/>
      </w:tabs>
    </w:pPr>
    <w:rPr>
      <w:rFonts w:ascii="AvantGarde Bk BT" w:hAnsi="AvantGarde Bk BT" w:cs="AvantGarde Bk BT"/>
      <w:i/>
      <w:color w:val="000080"/>
    </w:rPr>
  </w:style>
  <w:style w:type="paragraph" w:styleId="Textodebalo">
    <w:name w:val="Balloon Text"/>
    <w:basedOn w:val="Standard"/>
    <w:rsid w:val="00603402"/>
    <w:rPr>
      <w:rFonts w:ascii="Tahoma" w:hAnsi="Tahoma" w:cs="Tahoma"/>
      <w:sz w:val="16"/>
      <w:szCs w:val="16"/>
    </w:rPr>
  </w:style>
  <w:style w:type="paragraph" w:customStyle="1" w:styleId="Corpodetexto31">
    <w:name w:val="Corpo de texto 31"/>
    <w:basedOn w:val="Standard"/>
    <w:rsid w:val="00603402"/>
    <w:pPr>
      <w:spacing w:after="120"/>
    </w:pPr>
    <w:rPr>
      <w:sz w:val="16"/>
      <w:szCs w:val="16"/>
    </w:rPr>
  </w:style>
  <w:style w:type="paragraph" w:styleId="NormalWeb">
    <w:name w:val="Normal (Web)"/>
    <w:basedOn w:val="Standard"/>
    <w:rsid w:val="00603402"/>
    <w:pPr>
      <w:spacing w:before="100" w:after="100"/>
    </w:pPr>
  </w:style>
  <w:style w:type="paragraph" w:customStyle="1" w:styleId="Textoembloco1">
    <w:name w:val="Texto em bloco1"/>
    <w:basedOn w:val="Standard"/>
    <w:rsid w:val="00603402"/>
    <w:pPr>
      <w:ind w:left="851" w:right="567"/>
    </w:pPr>
    <w:rPr>
      <w:rFonts w:eastAsia="Batang, 바탕"/>
    </w:rPr>
  </w:style>
  <w:style w:type="paragraph" w:customStyle="1" w:styleId="Corpodetexto21">
    <w:name w:val="Corpo de texto 21"/>
    <w:basedOn w:val="Standard"/>
    <w:rsid w:val="00603402"/>
    <w:pPr>
      <w:spacing w:after="120" w:line="480" w:lineRule="auto"/>
    </w:pPr>
  </w:style>
  <w:style w:type="paragraph" w:customStyle="1" w:styleId="Footnote">
    <w:name w:val="Footnote"/>
    <w:basedOn w:val="Standard"/>
    <w:rsid w:val="00603402"/>
  </w:style>
  <w:style w:type="paragraph" w:customStyle="1" w:styleId="TableContents">
    <w:name w:val="Table Contents"/>
    <w:basedOn w:val="Standard"/>
    <w:rsid w:val="00603402"/>
    <w:pPr>
      <w:widowControl w:val="0"/>
      <w:suppressLineNumbers/>
    </w:pPr>
    <w:rPr>
      <w:rFonts w:eastAsia="Lucida Sans Unicode"/>
      <w:sz w:val="24"/>
      <w:szCs w:val="24"/>
    </w:rPr>
  </w:style>
  <w:style w:type="paragraph" w:customStyle="1" w:styleId="Ttulodatabela">
    <w:name w:val="Título da tabela"/>
    <w:basedOn w:val="TableContents"/>
    <w:rsid w:val="00603402"/>
    <w:pPr>
      <w:jc w:val="center"/>
    </w:pPr>
    <w:rPr>
      <w:b/>
      <w:bCs/>
      <w:i/>
      <w:iCs/>
    </w:rPr>
  </w:style>
  <w:style w:type="paragraph" w:customStyle="1" w:styleId="TableContentsuser">
    <w:name w:val="Table Contents (user)"/>
    <w:basedOn w:val="Standard"/>
    <w:rsid w:val="00603402"/>
    <w:rPr>
      <w:rFonts w:eastAsia="Lucida Sans Unicode"/>
    </w:rPr>
  </w:style>
  <w:style w:type="paragraph" w:customStyle="1" w:styleId="DefinitionTerm">
    <w:name w:val="Definition Term"/>
    <w:basedOn w:val="Standard"/>
    <w:next w:val="DefinitionList"/>
    <w:rsid w:val="00603402"/>
  </w:style>
  <w:style w:type="paragraph" w:customStyle="1" w:styleId="DefinitionList">
    <w:name w:val="Definition List"/>
    <w:basedOn w:val="Standard"/>
    <w:next w:val="DefinitionTerm"/>
    <w:rsid w:val="00603402"/>
    <w:pPr>
      <w:ind w:left="360"/>
    </w:pPr>
  </w:style>
  <w:style w:type="paragraph" w:customStyle="1" w:styleId="H1">
    <w:name w:val="H1"/>
    <w:basedOn w:val="Standard"/>
    <w:next w:val="Standard"/>
    <w:rsid w:val="00603402"/>
    <w:pPr>
      <w:keepNext/>
    </w:pPr>
    <w:rPr>
      <w:b/>
      <w:bCs/>
      <w:sz w:val="48"/>
      <w:szCs w:val="48"/>
    </w:rPr>
  </w:style>
  <w:style w:type="paragraph" w:customStyle="1" w:styleId="H2">
    <w:name w:val="H2"/>
    <w:basedOn w:val="Standard"/>
    <w:next w:val="Standard"/>
    <w:rsid w:val="00603402"/>
    <w:pPr>
      <w:keepNext/>
    </w:pPr>
    <w:rPr>
      <w:b/>
      <w:bCs/>
      <w:sz w:val="36"/>
      <w:szCs w:val="36"/>
    </w:rPr>
  </w:style>
  <w:style w:type="paragraph" w:customStyle="1" w:styleId="H3">
    <w:name w:val="H3"/>
    <w:basedOn w:val="Standard"/>
    <w:next w:val="Standard"/>
    <w:rsid w:val="00603402"/>
    <w:pPr>
      <w:keepNext/>
    </w:pPr>
    <w:rPr>
      <w:b/>
      <w:bCs/>
      <w:sz w:val="28"/>
      <w:szCs w:val="28"/>
    </w:rPr>
  </w:style>
  <w:style w:type="paragraph" w:customStyle="1" w:styleId="H4">
    <w:name w:val="H4"/>
    <w:basedOn w:val="Standard"/>
    <w:next w:val="Standard"/>
    <w:rsid w:val="00603402"/>
    <w:pPr>
      <w:keepNext/>
    </w:pPr>
    <w:rPr>
      <w:b/>
      <w:bCs/>
      <w:sz w:val="24"/>
      <w:szCs w:val="24"/>
    </w:rPr>
  </w:style>
  <w:style w:type="paragraph" w:customStyle="1" w:styleId="H5">
    <w:name w:val="H5"/>
    <w:basedOn w:val="Standard"/>
    <w:next w:val="Standard"/>
    <w:rsid w:val="00603402"/>
    <w:pPr>
      <w:keepNext/>
    </w:pPr>
    <w:rPr>
      <w:b/>
      <w:bCs/>
    </w:rPr>
  </w:style>
  <w:style w:type="paragraph" w:customStyle="1" w:styleId="H6">
    <w:name w:val="H6"/>
    <w:basedOn w:val="Standard"/>
    <w:next w:val="Standard"/>
    <w:rsid w:val="00603402"/>
    <w:pPr>
      <w:keepNext/>
      <w:numPr>
        <w:numId w:val="2"/>
      </w:numPr>
    </w:pPr>
    <w:rPr>
      <w:b/>
      <w:bCs/>
      <w:sz w:val="16"/>
      <w:szCs w:val="16"/>
    </w:rPr>
  </w:style>
  <w:style w:type="paragraph" w:customStyle="1" w:styleId="Address">
    <w:name w:val="Address"/>
    <w:basedOn w:val="Standard"/>
    <w:next w:val="Standard"/>
    <w:rsid w:val="00603402"/>
    <w:rPr>
      <w:i/>
      <w:iCs/>
    </w:rPr>
  </w:style>
  <w:style w:type="paragraph" w:customStyle="1" w:styleId="Blockquote">
    <w:name w:val="Blockquote"/>
    <w:basedOn w:val="Standard"/>
    <w:next w:val="Standard"/>
    <w:rsid w:val="00603402"/>
    <w:pPr>
      <w:ind w:left="360" w:right="360"/>
    </w:pPr>
  </w:style>
  <w:style w:type="paragraph" w:customStyle="1" w:styleId="Preformatted">
    <w:name w:val="Preformatted"/>
    <w:basedOn w:val="Standard"/>
    <w:next w:val="Standard"/>
    <w:rsid w:val="006034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rPr>
  </w:style>
  <w:style w:type="paragraph" w:customStyle="1" w:styleId="z-BottomofForm">
    <w:name w:val="z-Bottom of Form"/>
    <w:next w:val="Standard"/>
    <w:rsid w:val="00603402"/>
    <w:pPr>
      <w:pBdr>
        <w:top w:val="double" w:sz="2" w:space="0" w:color="000000"/>
      </w:pBdr>
      <w:autoSpaceDE w:val="0"/>
      <w:jc w:val="center"/>
    </w:pPr>
    <w:rPr>
      <w:rFonts w:ascii="Arial" w:eastAsia="Arial" w:hAnsi="Arial" w:cs="Arial"/>
      <w:vanish/>
      <w:sz w:val="16"/>
      <w:szCs w:val="16"/>
      <w:lang w:bidi="ar-SA"/>
    </w:rPr>
  </w:style>
  <w:style w:type="paragraph" w:customStyle="1" w:styleId="z-TopofForm">
    <w:name w:val="z-Top of Form"/>
    <w:next w:val="Standard"/>
    <w:rsid w:val="00603402"/>
    <w:pPr>
      <w:pBdr>
        <w:bottom w:val="double" w:sz="2" w:space="0" w:color="000000"/>
      </w:pBdr>
      <w:autoSpaceDE w:val="0"/>
      <w:jc w:val="center"/>
    </w:pPr>
    <w:rPr>
      <w:rFonts w:ascii="Arial" w:eastAsia="Arial" w:hAnsi="Arial" w:cs="Arial"/>
      <w:vanish/>
      <w:sz w:val="16"/>
      <w:szCs w:val="16"/>
      <w:lang w:bidi="ar-SA"/>
    </w:rPr>
  </w:style>
  <w:style w:type="paragraph" w:styleId="Rodap">
    <w:name w:val="footer"/>
    <w:basedOn w:val="Standard"/>
    <w:link w:val="RodapChar"/>
    <w:uiPriority w:val="99"/>
    <w:rsid w:val="00603402"/>
    <w:pPr>
      <w:tabs>
        <w:tab w:val="center" w:pos="4419"/>
        <w:tab w:val="right" w:pos="8838"/>
      </w:tabs>
    </w:pPr>
    <w:rPr>
      <w:rFonts w:ascii="AvantGarde Bk BT" w:hAnsi="AvantGarde Bk BT" w:cs="AvantGarde Bk BT"/>
      <w:i/>
      <w:color w:val="000080"/>
    </w:rPr>
  </w:style>
  <w:style w:type="paragraph" w:customStyle="1" w:styleId="A101072">
    <w:name w:val="_A101072"/>
    <w:rsid w:val="00603402"/>
    <w:pPr>
      <w:ind w:left="1296"/>
      <w:jc w:val="both"/>
    </w:pPr>
    <w:rPr>
      <w:rFonts w:ascii="Times New Roman" w:eastAsia="Arial" w:hAnsi="Times New Roman" w:cs="Times New Roman"/>
      <w:color w:val="000000"/>
      <w:szCs w:val="20"/>
      <w:lang w:bidi="ar-SA"/>
    </w:rPr>
  </w:style>
  <w:style w:type="paragraph" w:customStyle="1" w:styleId="A301072">
    <w:name w:val="_A301072"/>
    <w:rsid w:val="00603402"/>
    <w:pPr>
      <w:ind w:left="1296" w:firstLine="2880"/>
      <w:jc w:val="both"/>
    </w:pPr>
    <w:rPr>
      <w:rFonts w:ascii="Times New Roman" w:eastAsia="Arial" w:hAnsi="Times New Roman" w:cs="Times New Roman"/>
      <w:color w:val="000000"/>
      <w:szCs w:val="20"/>
      <w:lang w:bidi="ar-SA"/>
    </w:rPr>
  </w:style>
  <w:style w:type="paragraph" w:customStyle="1" w:styleId="A281072">
    <w:name w:val="_A281072"/>
    <w:rsid w:val="00603402"/>
    <w:pPr>
      <w:ind w:left="1296" w:firstLine="2592"/>
      <w:jc w:val="both"/>
    </w:pPr>
    <w:rPr>
      <w:rFonts w:ascii="Times New Roman" w:eastAsia="Arial" w:hAnsi="Times New Roman" w:cs="Times New Roman"/>
      <w:color w:val="000000"/>
      <w:szCs w:val="20"/>
      <w:lang w:bidi="ar-SA"/>
    </w:rPr>
  </w:style>
  <w:style w:type="paragraph" w:customStyle="1" w:styleId="A341072">
    <w:name w:val="_A341072"/>
    <w:rsid w:val="00603402"/>
    <w:pPr>
      <w:ind w:left="1296" w:firstLine="3456"/>
      <w:jc w:val="both"/>
    </w:pPr>
    <w:rPr>
      <w:rFonts w:ascii="Times New Roman" w:eastAsia="Arial" w:hAnsi="Times New Roman" w:cs="Times New Roman"/>
      <w:color w:val="000000"/>
      <w:szCs w:val="20"/>
      <w:lang w:bidi="ar-SA"/>
    </w:rPr>
  </w:style>
  <w:style w:type="paragraph" w:customStyle="1" w:styleId="A171072">
    <w:name w:val="_A171072"/>
    <w:rsid w:val="00603402"/>
    <w:pPr>
      <w:ind w:left="1296" w:firstLine="1008"/>
      <w:jc w:val="both"/>
    </w:pPr>
    <w:rPr>
      <w:rFonts w:ascii="Times New Roman" w:eastAsia="Times New Roman" w:hAnsi="Times New Roman" w:cs="Times New Roman"/>
      <w:color w:val="000000"/>
      <w:szCs w:val="20"/>
      <w:lang w:bidi="ar-SA"/>
    </w:rPr>
  </w:style>
  <w:style w:type="paragraph" w:customStyle="1" w:styleId="A521072">
    <w:name w:val="_A521072"/>
    <w:rsid w:val="00603402"/>
    <w:pPr>
      <w:ind w:left="1296" w:firstLine="6048"/>
      <w:jc w:val="both"/>
    </w:pPr>
    <w:rPr>
      <w:rFonts w:ascii="Times New Roman" w:eastAsia="Times New Roman" w:hAnsi="Times New Roman" w:cs="Times New Roman"/>
      <w:color w:val="000000"/>
      <w:szCs w:val="20"/>
      <w:lang w:bidi="ar-SA"/>
    </w:rPr>
  </w:style>
  <w:style w:type="paragraph" w:customStyle="1" w:styleId="A202072">
    <w:name w:val="_A202072"/>
    <w:rsid w:val="00603402"/>
    <w:pPr>
      <w:ind w:left="2736"/>
      <w:jc w:val="both"/>
    </w:pPr>
    <w:rPr>
      <w:rFonts w:ascii="Times New Roman" w:eastAsia="Times New Roman" w:hAnsi="Times New Roman" w:cs="Times New Roman"/>
      <w:color w:val="000000"/>
      <w:szCs w:val="20"/>
      <w:lang w:bidi="ar-SA"/>
    </w:rPr>
  </w:style>
  <w:style w:type="paragraph" w:customStyle="1" w:styleId="A311072">
    <w:name w:val="_A311072"/>
    <w:rsid w:val="00603402"/>
    <w:pPr>
      <w:ind w:left="1296" w:firstLine="3024"/>
      <w:jc w:val="both"/>
    </w:pPr>
    <w:rPr>
      <w:rFonts w:ascii="Times New Roman" w:eastAsia="Times New Roman" w:hAnsi="Times New Roman" w:cs="Times New Roman"/>
      <w:color w:val="000000"/>
      <w:szCs w:val="20"/>
      <w:lang w:bidi="ar-SA"/>
    </w:rPr>
  </w:style>
  <w:style w:type="paragraph" w:customStyle="1" w:styleId="A101672">
    <w:name w:val="_A101672"/>
    <w:rsid w:val="00603402"/>
    <w:pPr>
      <w:ind w:left="2160" w:hanging="864"/>
      <w:jc w:val="both"/>
    </w:pPr>
    <w:rPr>
      <w:rFonts w:ascii="Times New Roman" w:eastAsia="Times New Roman" w:hAnsi="Times New Roman" w:cs="Times New Roman"/>
      <w:color w:val="000000"/>
      <w:szCs w:val="20"/>
      <w:lang w:bidi="ar-SA"/>
    </w:rPr>
  </w:style>
  <w:style w:type="paragraph" w:customStyle="1" w:styleId="A331072">
    <w:name w:val="_A331072"/>
    <w:rsid w:val="00603402"/>
    <w:pPr>
      <w:ind w:left="1296" w:firstLine="3312"/>
      <w:jc w:val="both"/>
    </w:pPr>
    <w:rPr>
      <w:rFonts w:ascii="Times New Roman" w:eastAsia="Times New Roman" w:hAnsi="Times New Roman" w:cs="Times New Roman"/>
      <w:color w:val="000000"/>
      <w:szCs w:val="20"/>
      <w:lang w:bidi="ar-SA"/>
    </w:rPr>
  </w:style>
  <w:style w:type="paragraph" w:customStyle="1" w:styleId="A291072">
    <w:name w:val="_A291072"/>
    <w:rsid w:val="00603402"/>
    <w:pPr>
      <w:ind w:left="1296" w:firstLine="2736"/>
      <w:jc w:val="both"/>
    </w:pPr>
    <w:rPr>
      <w:rFonts w:ascii="Times New Roman" w:eastAsia="Times New Roman" w:hAnsi="Times New Roman" w:cs="Times New Roman"/>
      <w:color w:val="000000"/>
      <w:szCs w:val="20"/>
      <w:lang w:bidi="ar-SA"/>
    </w:rPr>
  </w:style>
  <w:style w:type="paragraph" w:customStyle="1" w:styleId="western">
    <w:name w:val="western"/>
    <w:basedOn w:val="Standard"/>
    <w:rsid w:val="00603402"/>
    <w:pPr>
      <w:suppressAutoHyphens w:val="0"/>
      <w:spacing w:before="100" w:after="119"/>
    </w:pPr>
    <w:rPr>
      <w:sz w:val="24"/>
      <w:szCs w:val="24"/>
    </w:rPr>
  </w:style>
  <w:style w:type="paragraph" w:customStyle="1" w:styleId="TableHeading">
    <w:name w:val="Table Heading"/>
    <w:basedOn w:val="TableContents"/>
    <w:rsid w:val="00603402"/>
    <w:pPr>
      <w:jc w:val="center"/>
    </w:pPr>
    <w:rPr>
      <w:b/>
      <w:bCs/>
    </w:rPr>
  </w:style>
  <w:style w:type="paragraph" w:customStyle="1" w:styleId="Quotations">
    <w:name w:val="Quotations"/>
    <w:basedOn w:val="Standard"/>
    <w:rsid w:val="00603402"/>
    <w:pPr>
      <w:spacing w:after="283"/>
      <w:ind w:left="567" w:right="567"/>
    </w:pPr>
  </w:style>
  <w:style w:type="paragraph" w:styleId="Ttulo">
    <w:name w:val="Title"/>
    <w:basedOn w:val="Heading"/>
    <w:next w:val="Textbody"/>
    <w:rsid w:val="00603402"/>
    <w:pPr>
      <w:jc w:val="center"/>
    </w:pPr>
    <w:rPr>
      <w:b/>
      <w:bCs/>
      <w:sz w:val="56"/>
      <w:szCs w:val="56"/>
    </w:rPr>
  </w:style>
  <w:style w:type="paragraph" w:styleId="Subttulo">
    <w:name w:val="Subtitle"/>
    <w:basedOn w:val="Heading"/>
    <w:next w:val="Textbody"/>
    <w:rsid w:val="00603402"/>
    <w:pPr>
      <w:spacing w:before="60"/>
      <w:jc w:val="center"/>
    </w:pPr>
    <w:rPr>
      <w:sz w:val="36"/>
      <w:szCs w:val="36"/>
    </w:rPr>
  </w:style>
  <w:style w:type="paragraph" w:styleId="PargrafodaLista">
    <w:name w:val="List Paragraph"/>
    <w:basedOn w:val="Standard"/>
    <w:rsid w:val="00603402"/>
    <w:pPr>
      <w:suppressAutoHyphens w:val="0"/>
      <w:spacing w:after="200" w:line="276" w:lineRule="auto"/>
      <w:ind w:left="720"/>
    </w:pPr>
    <w:rPr>
      <w:rFonts w:ascii="Calibri" w:hAnsi="Calibri"/>
      <w:sz w:val="22"/>
      <w:szCs w:val="22"/>
    </w:rPr>
  </w:style>
  <w:style w:type="paragraph" w:customStyle="1" w:styleId="Heading5">
    <w:name w:val="Heading 5"/>
    <w:basedOn w:val="Ttulo"/>
    <w:next w:val="Textbody"/>
    <w:rsid w:val="00603402"/>
    <w:pPr>
      <w:outlineLvl w:val="4"/>
    </w:pPr>
  </w:style>
  <w:style w:type="paragraph" w:customStyle="1" w:styleId="Textbodyindent">
    <w:name w:val="Text body indent"/>
    <w:basedOn w:val="Standard"/>
    <w:qFormat/>
    <w:rsid w:val="00603402"/>
    <w:pPr>
      <w:suppressAutoHyphens w:val="0"/>
      <w:ind w:left="2160"/>
      <w:jc w:val="both"/>
      <w:textAlignment w:val="auto"/>
    </w:pPr>
    <w:rPr>
      <w:rFonts w:ascii="Arial" w:hAnsi="Arial"/>
      <w:kern w:val="0"/>
      <w:sz w:val="18"/>
      <w:lang w:eastAsia="pt-BR"/>
    </w:rPr>
  </w:style>
  <w:style w:type="paragraph" w:customStyle="1" w:styleId="Numerao-Nvel2">
    <w:name w:val="Numeração - Nível 2"/>
    <w:basedOn w:val="Textbody"/>
    <w:rsid w:val="00603402"/>
    <w:pPr>
      <w:widowControl/>
      <w:tabs>
        <w:tab w:val="left" w:pos="426"/>
      </w:tabs>
    </w:pPr>
    <w:rPr>
      <w:rFonts w:cs="Arial"/>
    </w:rPr>
  </w:style>
  <w:style w:type="paragraph" w:styleId="Corpodetexto3">
    <w:name w:val="Body Text 3"/>
    <w:basedOn w:val="Standard"/>
    <w:rsid w:val="00603402"/>
    <w:pPr>
      <w:suppressAutoHyphens w:val="0"/>
      <w:textAlignment w:val="auto"/>
    </w:pPr>
    <w:rPr>
      <w:rFonts w:ascii="Arial" w:hAnsi="Arial"/>
      <w:color w:val="000000"/>
      <w:kern w:val="0"/>
      <w:sz w:val="28"/>
      <w:szCs w:val="22"/>
      <w:lang w:eastAsia="pt-BR"/>
    </w:rPr>
  </w:style>
  <w:style w:type="paragraph" w:styleId="Corpodetexto2">
    <w:name w:val="Body Text 2"/>
    <w:basedOn w:val="Standard"/>
    <w:rsid w:val="00603402"/>
    <w:pPr>
      <w:tabs>
        <w:tab w:val="left" w:pos="1"/>
        <w:tab w:val="left" w:pos="846"/>
        <w:tab w:val="left" w:pos="1698"/>
        <w:tab w:val="left" w:pos="2550"/>
        <w:tab w:val="left" w:pos="3402"/>
        <w:tab w:val="left" w:pos="4254"/>
        <w:tab w:val="left" w:pos="5100"/>
        <w:tab w:val="left" w:pos="5952"/>
        <w:tab w:val="left" w:pos="6804"/>
        <w:tab w:val="left" w:pos="7656"/>
        <w:tab w:val="left" w:pos="8508"/>
        <w:tab w:val="left" w:pos="9354"/>
      </w:tabs>
      <w:suppressAutoHyphens w:val="0"/>
      <w:jc w:val="both"/>
      <w:textAlignment w:val="auto"/>
    </w:pPr>
    <w:rPr>
      <w:rFonts w:ascii="Arial" w:hAnsi="Arial"/>
      <w:kern w:val="0"/>
      <w:sz w:val="22"/>
      <w:lang w:eastAsia="pt-BR"/>
    </w:rPr>
  </w:style>
  <w:style w:type="paragraph" w:customStyle="1" w:styleId="Default">
    <w:name w:val="Default"/>
    <w:rsid w:val="00603402"/>
    <w:pPr>
      <w:widowControl/>
    </w:pPr>
    <w:rPr>
      <w:rFonts w:ascii="Tahoma" w:hAnsi="Tahoma" w:cs="Tahoma"/>
      <w:color w:val="000000"/>
    </w:rPr>
  </w:style>
  <w:style w:type="character" w:customStyle="1" w:styleId="WW8Num1z0">
    <w:name w:val="WW8Num1z0"/>
    <w:rsid w:val="00603402"/>
  </w:style>
  <w:style w:type="character" w:customStyle="1" w:styleId="WW8Num1z1">
    <w:name w:val="WW8Num1z1"/>
    <w:rsid w:val="00603402"/>
  </w:style>
  <w:style w:type="character" w:customStyle="1" w:styleId="WW8Num1z2">
    <w:name w:val="WW8Num1z2"/>
    <w:rsid w:val="00603402"/>
  </w:style>
  <w:style w:type="character" w:customStyle="1" w:styleId="WW8Num1z3">
    <w:name w:val="WW8Num1z3"/>
    <w:rsid w:val="00603402"/>
  </w:style>
  <w:style w:type="character" w:customStyle="1" w:styleId="WW8Num1z4">
    <w:name w:val="WW8Num1z4"/>
    <w:rsid w:val="00603402"/>
  </w:style>
  <w:style w:type="character" w:customStyle="1" w:styleId="WW8Num1z5">
    <w:name w:val="WW8Num1z5"/>
    <w:rsid w:val="00603402"/>
  </w:style>
  <w:style w:type="character" w:customStyle="1" w:styleId="WW8Num1z6">
    <w:name w:val="WW8Num1z6"/>
    <w:rsid w:val="00603402"/>
  </w:style>
  <w:style w:type="character" w:customStyle="1" w:styleId="WW8Num1z7">
    <w:name w:val="WW8Num1z7"/>
    <w:rsid w:val="00603402"/>
  </w:style>
  <w:style w:type="character" w:customStyle="1" w:styleId="WW8Num1z8">
    <w:name w:val="WW8Num1z8"/>
    <w:rsid w:val="00603402"/>
  </w:style>
  <w:style w:type="character" w:customStyle="1" w:styleId="WW8Num2z0">
    <w:name w:val="WW8Num2z0"/>
    <w:rsid w:val="00603402"/>
  </w:style>
  <w:style w:type="character" w:customStyle="1" w:styleId="WW8Num2z1">
    <w:name w:val="WW8Num2z1"/>
    <w:rsid w:val="00603402"/>
  </w:style>
  <w:style w:type="character" w:customStyle="1" w:styleId="WW8Num2z2">
    <w:name w:val="WW8Num2z2"/>
    <w:rsid w:val="00603402"/>
  </w:style>
  <w:style w:type="character" w:customStyle="1" w:styleId="WW8Num2z3">
    <w:name w:val="WW8Num2z3"/>
    <w:rsid w:val="00603402"/>
  </w:style>
  <w:style w:type="character" w:customStyle="1" w:styleId="WW8Num2z4">
    <w:name w:val="WW8Num2z4"/>
    <w:rsid w:val="00603402"/>
  </w:style>
  <w:style w:type="character" w:customStyle="1" w:styleId="WW8Num2z5">
    <w:name w:val="WW8Num2z5"/>
    <w:rsid w:val="00603402"/>
  </w:style>
  <w:style w:type="character" w:customStyle="1" w:styleId="WW8Num2z6">
    <w:name w:val="WW8Num2z6"/>
    <w:rsid w:val="00603402"/>
  </w:style>
  <w:style w:type="character" w:customStyle="1" w:styleId="WW8Num2z7">
    <w:name w:val="WW8Num2z7"/>
    <w:rsid w:val="00603402"/>
  </w:style>
  <w:style w:type="character" w:customStyle="1" w:styleId="WW8Num2z8">
    <w:name w:val="WW8Num2z8"/>
    <w:rsid w:val="00603402"/>
  </w:style>
  <w:style w:type="character" w:customStyle="1" w:styleId="WW8Num3z0">
    <w:name w:val="WW8Num3z0"/>
    <w:rsid w:val="00603402"/>
  </w:style>
  <w:style w:type="character" w:customStyle="1" w:styleId="WW8Num3z1">
    <w:name w:val="WW8Num3z1"/>
    <w:rsid w:val="00603402"/>
  </w:style>
  <w:style w:type="character" w:customStyle="1" w:styleId="WW8Num3z2">
    <w:name w:val="WW8Num3z2"/>
    <w:rsid w:val="00603402"/>
  </w:style>
  <w:style w:type="character" w:customStyle="1" w:styleId="WW8Num3z3">
    <w:name w:val="WW8Num3z3"/>
    <w:rsid w:val="00603402"/>
  </w:style>
  <w:style w:type="character" w:customStyle="1" w:styleId="WW8Num3z4">
    <w:name w:val="WW8Num3z4"/>
    <w:rsid w:val="00603402"/>
  </w:style>
  <w:style w:type="character" w:customStyle="1" w:styleId="WW8Num3z5">
    <w:name w:val="WW8Num3z5"/>
    <w:rsid w:val="00603402"/>
  </w:style>
  <w:style w:type="character" w:customStyle="1" w:styleId="WW8Num3z6">
    <w:name w:val="WW8Num3z6"/>
    <w:rsid w:val="00603402"/>
  </w:style>
  <w:style w:type="character" w:customStyle="1" w:styleId="WW8Num3z7">
    <w:name w:val="WW8Num3z7"/>
    <w:rsid w:val="00603402"/>
  </w:style>
  <w:style w:type="character" w:customStyle="1" w:styleId="WW8Num3z8">
    <w:name w:val="WW8Num3z8"/>
    <w:rsid w:val="00603402"/>
  </w:style>
  <w:style w:type="character" w:customStyle="1" w:styleId="Tipodeletrapredefinidodopargrafo">
    <w:name w:val="Tipo de letra predefinido do parágrafo"/>
    <w:rsid w:val="00603402"/>
  </w:style>
  <w:style w:type="character" w:customStyle="1" w:styleId="Absatz-Standardschriftart">
    <w:name w:val="Absatz-Standardschriftart"/>
    <w:rsid w:val="00603402"/>
  </w:style>
  <w:style w:type="character" w:customStyle="1" w:styleId="WW-Absatz-Standardschriftart">
    <w:name w:val="WW-Absatz-Standardschriftart"/>
    <w:rsid w:val="00603402"/>
  </w:style>
  <w:style w:type="character" w:customStyle="1" w:styleId="WW-Absatz-Standardschriftart1">
    <w:name w:val="WW-Absatz-Standardschriftart1"/>
    <w:rsid w:val="00603402"/>
  </w:style>
  <w:style w:type="character" w:customStyle="1" w:styleId="WW-Absatz-Standardschriftart11">
    <w:name w:val="WW-Absatz-Standardschriftart11"/>
    <w:rsid w:val="00603402"/>
  </w:style>
  <w:style w:type="character" w:customStyle="1" w:styleId="WW-Absatz-Standardschriftart111">
    <w:name w:val="WW-Absatz-Standardschriftart111"/>
    <w:rsid w:val="00603402"/>
  </w:style>
  <w:style w:type="character" w:customStyle="1" w:styleId="WW-Absatz-Standardschriftart1111">
    <w:name w:val="WW-Absatz-Standardschriftart1111"/>
    <w:rsid w:val="00603402"/>
  </w:style>
  <w:style w:type="character" w:customStyle="1" w:styleId="WW-Absatz-Standardschriftart11111">
    <w:name w:val="WW-Absatz-Standardschriftart11111"/>
    <w:rsid w:val="00603402"/>
  </w:style>
  <w:style w:type="character" w:customStyle="1" w:styleId="WW-Absatz-Standardschriftart111111">
    <w:name w:val="WW-Absatz-Standardschriftart111111"/>
    <w:rsid w:val="00603402"/>
  </w:style>
  <w:style w:type="character" w:customStyle="1" w:styleId="WW-Absatz-Standardschriftart1111111">
    <w:name w:val="WW-Absatz-Standardschriftart1111111"/>
    <w:rsid w:val="00603402"/>
  </w:style>
  <w:style w:type="character" w:customStyle="1" w:styleId="WW-Absatz-Standardschriftart11111111">
    <w:name w:val="WW-Absatz-Standardschriftart11111111"/>
    <w:rsid w:val="00603402"/>
  </w:style>
  <w:style w:type="character" w:customStyle="1" w:styleId="WW8Num4z0">
    <w:name w:val="WW8Num4z0"/>
    <w:rsid w:val="00603402"/>
    <w:rPr>
      <w:rFonts w:ascii="Symbol" w:hAnsi="Symbol" w:cs="Symbol"/>
    </w:rPr>
  </w:style>
  <w:style w:type="character" w:customStyle="1" w:styleId="WW-Absatz-Standardschriftart111111111">
    <w:name w:val="WW-Absatz-Standardschriftart111111111"/>
    <w:rsid w:val="00603402"/>
  </w:style>
  <w:style w:type="character" w:customStyle="1" w:styleId="WW8Num7z0">
    <w:name w:val="WW8Num7z0"/>
    <w:rsid w:val="00603402"/>
    <w:rPr>
      <w:rFonts w:ascii="Symbol" w:hAnsi="Symbol" w:cs="Symbol"/>
    </w:rPr>
  </w:style>
  <w:style w:type="character" w:customStyle="1" w:styleId="WW8Num8z0">
    <w:name w:val="WW8Num8z0"/>
    <w:rsid w:val="00603402"/>
    <w:rPr>
      <w:u w:val="none"/>
    </w:rPr>
  </w:style>
  <w:style w:type="character" w:customStyle="1" w:styleId="WW-Absatz-Standardschriftart1111111111">
    <w:name w:val="WW-Absatz-Standardschriftart1111111111"/>
    <w:rsid w:val="00603402"/>
  </w:style>
  <w:style w:type="character" w:customStyle="1" w:styleId="WW-Absatz-Standardschriftart11111111111">
    <w:name w:val="WW-Absatz-Standardschriftart11111111111"/>
    <w:rsid w:val="00603402"/>
  </w:style>
  <w:style w:type="character" w:customStyle="1" w:styleId="WW-Absatz-Standardschriftart111111111111">
    <w:name w:val="WW-Absatz-Standardschriftart111111111111"/>
    <w:rsid w:val="00603402"/>
  </w:style>
  <w:style w:type="character" w:customStyle="1" w:styleId="WW-Absatz-Standardschriftart1111111111111">
    <w:name w:val="WW-Absatz-Standardschriftart1111111111111"/>
    <w:rsid w:val="00603402"/>
  </w:style>
  <w:style w:type="character" w:customStyle="1" w:styleId="WW-Absatz-Standardschriftart11111111111111">
    <w:name w:val="WW-Absatz-Standardschriftart11111111111111"/>
    <w:rsid w:val="00603402"/>
  </w:style>
  <w:style w:type="character" w:customStyle="1" w:styleId="WW-Absatz-Standardschriftart111111111111111">
    <w:name w:val="WW-Absatz-Standardschriftart111111111111111"/>
    <w:rsid w:val="00603402"/>
  </w:style>
  <w:style w:type="character" w:customStyle="1" w:styleId="WW-Absatz-Standardschriftart1111111111111111">
    <w:name w:val="WW-Absatz-Standardschriftart1111111111111111"/>
    <w:rsid w:val="00603402"/>
  </w:style>
  <w:style w:type="character" w:customStyle="1" w:styleId="WW-Absatz-Standardschriftart11111111111111111">
    <w:name w:val="WW-Absatz-Standardschriftart11111111111111111"/>
    <w:rsid w:val="00603402"/>
  </w:style>
  <w:style w:type="character" w:customStyle="1" w:styleId="WW-Absatz-Standardschriftart111111111111111111">
    <w:name w:val="WW-Absatz-Standardschriftart111111111111111111"/>
    <w:rsid w:val="00603402"/>
  </w:style>
  <w:style w:type="character" w:customStyle="1" w:styleId="WW-Absatz-Standardschriftart1111111111111111111">
    <w:name w:val="WW-Absatz-Standardschriftart1111111111111111111"/>
    <w:rsid w:val="00603402"/>
  </w:style>
  <w:style w:type="character" w:customStyle="1" w:styleId="WW-Absatz-Standardschriftart11111111111111111111">
    <w:name w:val="WW-Absatz-Standardschriftart11111111111111111111"/>
    <w:rsid w:val="00603402"/>
  </w:style>
  <w:style w:type="character" w:customStyle="1" w:styleId="WW8Num4z1">
    <w:name w:val="WW8Num4z1"/>
    <w:rsid w:val="00603402"/>
    <w:rPr>
      <w:rFonts w:ascii="Courier New" w:hAnsi="Courier New" w:cs="Courier New"/>
    </w:rPr>
  </w:style>
  <w:style w:type="character" w:customStyle="1" w:styleId="WW8Num4z2">
    <w:name w:val="WW8Num4z2"/>
    <w:rsid w:val="00603402"/>
    <w:rPr>
      <w:rFonts w:ascii="Wingdings" w:hAnsi="Wingdings" w:cs="Wingdings"/>
    </w:rPr>
  </w:style>
  <w:style w:type="character" w:customStyle="1" w:styleId="WW8Num7z1">
    <w:name w:val="WW8Num7z1"/>
    <w:rsid w:val="00603402"/>
    <w:rPr>
      <w:rFonts w:ascii="Courier New" w:hAnsi="Courier New" w:cs="Courier New"/>
    </w:rPr>
  </w:style>
  <w:style w:type="character" w:customStyle="1" w:styleId="WW8Num7z2">
    <w:name w:val="WW8Num7z2"/>
    <w:rsid w:val="00603402"/>
    <w:rPr>
      <w:rFonts w:ascii="Wingdings" w:hAnsi="Wingdings" w:cs="Wingdings"/>
    </w:rPr>
  </w:style>
  <w:style w:type="character" w:customStyle="1" w:styleId="Fontepargpadro1">
    <w:name w:val="Fonte parág. padrão1"/>
    <w:rsid w:val="00603402"/>
  </w:style>
  <w:style w:type="character" w:customStyle="1" w:styleId="PageNumber">
    <w:name w:val="Page Number"/>
    <w:basedOn w:val="Fontepargpadro1"/>
    <w:rsid w:val="00603402"/>
  </w:style>
  <w:style w:type="character" w:customStyle="1" w:styleId="CaracteresdeNotadeRodap">
    <w:name w:val="Caracteres de Nota de Rodapé"/>
    <w:rsid w:val="00603402"/>
    <w:rPr>
      <w:position w:val="0"/>
      <w:vertAlign w:val="superscript"/>
    </w:rPr>
  </w:style>
  <w:style w:type="character" w:customStyle="1" w:styleId="Internetlink">
    <w:name w:val="Internet link"/>
    <w:rsid w:val="00603402"/>
    <w:rPr>
      <w:color w:val="0000FF"/>
      <w:u w:val="single"/>
    </w:rPr>
  </w:style>
  <w:style w:type="character" w:customStyle="1" w:styleId="RTFNum21">
    <w:name w:val="RTF_Num 2 1"/>
    <w:rsid w:val="00603402"/>
  </w:style>
  <w:style w:type="character" w:customStyle="1" w:styleId="RTFNum22">
    <w:name w:val="RTF_Num 2 2"/>
    <w:rsid w:val="00603402"/>
  </w:style>
  <w:style w:type="character" w:customStyle="1" w:styleId="RTFNum23">
    <w:name w:val="RTF_Num 2 3"/>
    <w:rsid w:val="00603402"/>
  </w:style>
  <w:style w:type="character" w:customStyle="1" w:styleId="RTFNum24">
    <w:name w:val="RTF_Num 2 4"/>
    <w:rsid w:val="00603402"/>
  </w:style>
  <w:style w:type="character" w:customStyle="1" w:styleId="RTFNum25">
    <w:name w:val="RTF_Num 2 5"/>
    <w:rsid w:val="00603402"/>
  </w:style>
  <w:style w:type="character" w:customStyle="1" w:styleId="RTFNum26">
    <w:name w:val="RTF_Num 2 6"/>
    <w:rsid w:val="00603402"/>
  </w:style>
  <w:style w:type="character" w:customStyle="1" w:styleId="RTFNum27">
    <w:name w:val="RTF_Num 2 7"/>
    <w:rsid w:val="00603402"/>
  </w:style>
  <w:style w:type="character" w:customStyle="1" w:styleId="RTFNum28">
    <w:name w:val="RTF_Num 2 8"/>
    <w:rsid w:val="00603402"/>
  </w:style>
  <w:style w:type="character" w:customStyle="1" w:styleId="RTFNum29">
    <w:name w:val="RTF_Num 2 9"/>
    <w:rsid w:val="00603402"/>
  </w:style>
  <w:style w:type="character" w:customStyle="1" w:styleId="RTFNum31">
    <w:name w:val="RTF_Num 3 1"/>
    <w:rsid w:val="00603402"/>
  </w:style>
  <w:style w:type="character" w:customStyle="1" w:styleId="RTFNum32">
    <w:name w:val="RTF_Num 3 2"/>
    <w:rsid w:val="00603402"/>
  </w:style>
  <w:style w:type="character" w:customStyle="1" w:styleId="RTFNum33">
    <w:name w:val="RTF_Num 3 3"/>
    <w:rsid w:val="00603402"/>
  </w:style>
  <w:style w:type="character" w:customStyle="1" w:styleId="RTFNum34">
    <w:name w:val="RTF_Num 3 4"/>
    <w:rsid w:val="00603402"/>
  </w:style>
  <w:style w:type="character" w:customStyle="1" w:styleId="RTFNum35">
    <w:name w:val="RTF_Num 3 5"/>
    <w:rsid w:val="00603402"/>
  </w:style>
  <w:style w:type="character" w:customStyle="1" w:styleId="RTFNum36">
    <w:name w:val="RTF_Num 3 6"/>
    <w:rsid w:val="00603402"/>
  </w:style>
  <w:style w:type="character" w:customStyle="1" w:styleId="RTFNum37">
    <w:name w:val="RTF_Num 3 7"/>
    <w:rsid w:val="00603402"/>
  </w:style>
  <w:style w:type="character" w:customStyle="1" w:styleId="RTFNum38">
    <w:name w:val="RTF_Num 3 8"/>
    <w:rsid w:val="00603402"/>
  </w:style>
  <w:style w:type="character" w:customStyle="1" w:styleId="RTFNum39">
    <w:name w:val="RTF_Num 3 9"/>
    <w:rsid w:val="00603402"/>
  </w:style>
  <w:style w:type="character" w:customStyle="1" w:styleId="RTFNum41">
    <w:name w:val="RTF_Num 4 1"/>
    <w:rsid w:val="00603402"/>
  </w:style>
  <w:style w:type="character" w:customStyle="1" w:styleId="RTFNum42">
    <w:name w:val="RTF_Num 4 2"/>
    <w:rsid w:val="00603402"/>
  </w:style>
  <w:style w:type="character" w:customStyle="1" w:styleId="RTFNum43">
    <w:name w:val="RTF_Num 4 3"/>
    <w:rsid w:val="00603402"/>
  </w:style>
  <w:style w:type="character" w:customStyle="1" w:styleId="RTFNum44">
    <w:name w:val="RTF_Num 4 4"/>
    <w:rsid w:val="00603402"/>
  </w:style>
  <w:style w:type="character" w:customStyle="1" w:styleId="RTFNum45">
    <w:name w:val="RTF_Num 4 5"/>
    <w:rsid w:val="00603402"/>
  </w:style>
  <w:style w:type="character" w:customStyle="1" w:styleId="RTFNum46">
    <w:name w:val="RTF_Num 4 6"/>
    <w:rsid w:val="00603402"/>
  </w:style>
  <w:style w:type="character" w:customStyle="1" w:styleId="RTFNum47">
    <w:name w:val="RTF_Num 4 7"/>
    <w:rsid w:val="00603402"/>
  </w:style>
  <w:style w:type="character" w:customStyle="1" w:styleId="RTFNum48">
    <w:name w:val="RTF_Num 4 8"/>
    <w:rsid w:val="00603402"/>
  </w:style>
  <w:style w:type="character" w:customStyle="1" w:styleId="RTFNum49">
    <w:name w:val="RTF_Num 4 9"/>
    <w:rsid w:val="00603402"/>
  </w:style>
  <w:style w:type="character" w:customStyle="1" w:styleId="RTFNum51">
    <w:name w:val="RTF_Num 5 1"/>
    <w:rsid w:val="00603402"/>
  </w:style>
  <w:style w:type="character" w:customStyle="1" w:styleId="RTFNum52">
    <w:name w:val="RTF_Num 5 2"/>
    <w:rsid w:val="00603402"/>
  </w:style>
  <w:style w:type="character" w:customStyle="1" w:styleId="RTFNum53">
    <w:name w:val="RTF_Num 5 3"/>
    <w:rsid w:val="00603402"/>
  </w:style>
  <w:style w:type="character" w:customStyle="1" w:styleId="RTFNum54">
    <w:name w:val="RTF_Num 5 4"/>
    <w:rsid w:val="00603402"/>
  </w:style>
  <w:style w:type="character" w:customStyle="1" w:styleId="RTFNum55">
    <w:name w:val="RTF_Num 5 5"/>
    <w:rsid w:val="00603402"/>
  </w:style>
  <w:style w:type="character" w:customStyle="1" w:styleId="RTFNum56">
    <w:name w:val="RTF_Num 5 6"/>
    <w:rsid w:val="00603402"/>
  </w:style>
  <w:style w:type="character" w:customStyle="1" w:styleId="RTFNum57">
    <w:name w:val="RTF_Num 5 7"/>
    <w:rsid w:val="00603402"/>
  </w:style>
  <w:style w:type="character" w:customStyle="1" w:styleId="RTFNum58">
    <w:name w:val="RTF_Num 5 8"/>
    <w:rsid w:val="00603402"/>
  </w:style>
  <w:style w:type="character" w:customStyle="1" w:styleId="RTFNum59">
    <w:name w:val="RTF_Num 5 9"/>
    <w:rsid w:val="00603402"/>
  </w:style>
  <w:style w:type="character" w:customStyle="1" w:styleId="RTFNum61">
    <w:name w:val="RTF_Num 6 1"/>
    <w:rsid w:val="00603402"/>
  </w:style>
  <w:style w:type="character" w:customStyle="1" w:styleId="RTFNum62">
    <w:name w:val="RTF_Num 6 2"/>
    <w:rsid w:val="00603402"/>
  </w:style>
  <w:style w:type="character" w:customStyle="1" w:styleId="RTFNum63">
    <w:name w:val="RTF_Num 6 3"/>
    <w:rsid w:val="00603402"/>
  </w:style>
  <w:style w:type="character" w:customStyle="1" w:styleId="RTFNum64">
    <w:name w:val="RTF_Num 6 4"/>
    <w:rsid w:val="00603402"/>
  </w:style>
  <w:style w:type="character" w:customStyle="1" w:styleId="RTFNum65">
    <w:name w:val="RTF_Num 6 5"/>
    <w:rsid w:val="00603402"/>
  </w:style>
  <w:style w:type="character" w:customStyle="1" w:styleId="RTFNum66">
    <w:name w:val="RTF_Num 6 6"/>
    <w:rsid w:val="00603402"/>
  </w:style>
  <w:style w:type="character" w:customStyle="1" w:styleId="RTFNum67">
    <w:name w:val="RTF_Num 6 7"/>
    <w:rsid w:val="00603402"/>
  </w:style>
  <w:style w:type="character" w:customStyle="1" w:styleId="RTFNum68">
    <w:name w:val="RTF_Num 6 8"/>
    <w:rsid w:val="00603402"/>
  </w:style>
  <w:style w:type="character" w:customStyle="1" w:styleId="RTFNum69">
    <w:name w:val="RTF_Num 6 9"/>
    <w:rsid w:val="00603402"/>
  </w:style>
  <w:style w:type="character" w:customStyle="1" w:styleId="RTFNum71">
    <w:name w:val="RTF_Num 7 1"/>
    <w:rsid w:val="00603402"/>
  </w:style>
  <w:style w:type="character" w:customStyle="1" w:styleId="RTFNum72">
    <w:name w:val="RTF_Num 7 2"/>
    <w:rsid w:val="00603402"/>
  </w:style>
  <w:style w:type="character" w:customStyle="1" w:styleId="RTFNum73">
    <w:name w:val="RTF_Num 7 3"/>
    <w:rsid w:val="00603402"/>
  </w:style>
  <w:style w:type="character" w:customStyle="1" w:styleId="RTFNum74">
    <w:name w:val="RTF_Num 7 4"/>
    <w:rsid w:val="00603402"/>
  </w:style>
  <w:style w:type="character" w:customStyle="1" w:styleId="RTFNum75">
    <w:name w:val="RTF_Num 7 5"/>
    <w:rsid w:val="00603402"/>
  </w:style>
  <w:style w:type="character" w:customStyle="1" w:styleId="RTFNum76">
    <w:name w:val="RTF_Num 7 6"/>
    <w:rsid w:val="00603402"/>
  </w:style>
  <w:style w:type="character" w:customStyle="1" w:styleId="RTFNum77">
    <w:name w:val="RTF_Num 7 7"/>
    <w:rsid w:val="00603402"/>
  </w:style>
  <w:style w:type="character" w:customStyle="1" w:styleId="RTFNum78">
    <w:name w:val="RTF_Num 7 8"/>
    <w:rsid w:val="00603402"/>
  </w:style>
  <w:style w:type="character" w:customStyle="1" w:styleId="RTFNum79">
    <w:name w:val="RTF_Num 7 9"/>
    <w:rsid w:val="00603402"/>
  </w:style>
  <w:style w:type="character" w:customStyle="1" w:styleId="RTFNum81">
    <w:name w:val="RTF_Num 8 1"/>
    <w:rsid w:val="00603402"/>
    <w:rPr>
      <w:rFonts w:ascii="Times New Roman" w:eastAsia="Times New Roman" w:hAnsi="Times New Roman" w:cs="Times New Roman"/>
    </w:rPr>
  </w:style>
  <w:style w:type="character" w:customStyle="1" w:styleId="RTFNum82">
    <w:name w:val="RTF_Num 8 2"/>
    <w:rsid w:val="00603402"/>
    <w:rPr>
      <w:rFonts w:ascii="Courier New" w:eastAsia="Courier New" w:hAnsi="Courier New" w:cs="Courier New"/>
    </w:rPr>
  </w:style>
  <w:style w:type="character" w:customStyle="1" w:styleId="RTFNum83">
    <w:name w:val="RTF_Num 8 3"/>
    <w:rsid w:val="00603402"/>
    <w:rPr>
      <w:rFonts w:ascii="Wingdings" w:eastAsia="Wingdings" w:hAnsi="Wingdings" w:cs="Wingdings"/>
    </w:rPr>
  </w:style>
  <w:style w:type="character" w:customStyle="1" w:styleId="RTFNum84">
    <w:name w:val="RTF_Num 8 4"/>
    <w:rsid w:val="00603402"/>
    <w:rPr>
      <w:rFonts w:ascii="Symbol" w:eastAsia="Symbol" w:hAnsi="Symbol" w:cs="Symbol"/>
    </w:rPr>
  </w:style>
  <w:style w:type="character" w:customStyle="1" w:styleId="RTFNum85">
    <w:name w:val="RTF_Num 8 5"/>
    <w:rsid w:val="00603402"/>
    <w:rPr>
      <w:rFonts w:ascii="Courier New" w:eastAsia="Courier New" w:hAnsi="Courier New" w:cs="Courier New"/>
    </w:rPr>
  </w:style>
  <w:style w:type="character" w:customStyle="1" w:styleId="RTFNum86">
    <w:name w:val="RTF_Num 8 6"/>
    <w:rsid w:val="00603402"/>
    <w:rPr>
      <w:rFonts w:ascii="Wingdings" w:eastAsia="Wingdings" w:hAnsi="Wingdings" w:cs="Wingdings"/>
    </w:rPr>
  </w:style>
  <w:style w:type="character" w:customStyle="1" w:styleId="RTFNum87">
    <w:name w:val="RTF_Num 8 7"/>
    <w:rsid w:val="00603402"/>
    <w:rPr>
      <w:rFonts w:ascii="Symbol" w:eastAsia="Symbol" w:hAnsi="Symbol" w:cs="Symbol"/>
    </w:rPr>
  </w:style>
  <w:style w:type="character" w:customStyle="1" w:styleId="RTFNum88">
    <w:name w:val="RTF_Num 8 8"/>
    <w:rsid w:val="00603402"/>
    <w:rPr>
      <w:rFonts w:ascii="Courier New" w:eastAsia="Courier New" w:hAnsi="Courier New" w:cs="Courier New"/>
    </w:rPr>
  </w:style>
  <w:style w:type="character" w:customStyle="1" w:styleId="RTFNum89">
    <w:name w:val="RTF_Num 8 9"/>
    <w:rsid w:val="00603402"/>
    <w:rPr>
      <w:rFonts w:ascii="Wingdings" w:eastAsia="Wingdings" w:hAnsi="Wingdings" w:cs="Wingdings"/>
    </w:rPr>
  </w:style>
  <w:style w:type="character" w:customStyle="1" w:styleId="RTFNum91">
    <w:name w:val="RTF_Num 9 1"/>
    <w:rsid w:val="00603402"/>
    <w:rPr>
      <w:rFonts w:ascii="Times New Roman" w:eastAsia="Times New Roman" w:hAnsi="Times New Roman" w:cs="Times New Roman"/>
    </w:rPr>
  </w:style>
  <w:style w:type="character" w:customStyle="1" w:styleId="RTFNum92">
    <w:name w:val="RTF_Num 9 2"/>
    <w:rsid w:val="00603402"/>
    <w:rPr>
      <w:rFonts w:ascii="Courier New" w:eastAsia="Courier New" w:hAnsi="Courier New" w:cs="Courier New"/>
    </w:rPr>
  </w:style>
  <w:style w:type="character" w:customStyle="1" w:styleId="RTFNum93">
    <w:name w:val="RTF_Num 9 3"/>
    <w:rsid w:val="00603402"/>
    <w:rPr>
      <w:rFonts w:ascii="Wingdings" w:eastAsia="Wingdings" w:hAnsi="Wingdings" w:cs="Wingdings"/>
    </w:rPr>
  </w:style>
  <w:style w:type="character" w:customStyle="1" w:styleId="RTFNum94">
    <w:name w:val="RTF_Num 9 4"/>
    <w:rsid w:val="00603402"/>
    <w:rPr>
      <w:rFonts w:ascii="Symbol" w:eastAsia="Symbol" w:hAnsi="Symbol" w:cs="Symbol"/>
    </w:rPr>
  </w:style>
  <w:style w:type="character" w:customStyle="1" w:styleId="RTFNum95">
    <w:name w:val="RTF_Num 9 5"/>
    <w:rsid w:val="00603402"/>
    <w:rPr>
      <w:rFonts w:ascii="Courier New" w:eastAsia="Courier New" w:hAnsi="Courier New" w:cs="Courier New"/>
    </w:rPr>
  </w:style>
  <w:style w:type="character" w:customStyle="1" w:styleId="RTFNum96">
    <w:name w:val="RTF_Num 9 6"/>
    <w:rsid w:val="00603402"/>
    <w:rPr>
      <w:rFonts w:ascii="Wingdings" w:eastAsia="Wingdings" w:hAnsi="Wingdings" w:cs="Wingdings"/>
    </w:rPr>
  </w:style>
  <w:style w:type="character" w:customStyle="1" w:styleId="RTFNum97">
    <w:name w:val="RTF_Num 9 7"/>
    <w:rsid w:val="00603402"/>
    <w:rPr>
      <w:rFonts w:ascii="Symbol" w:eastAsia="Symbol" w:hAnsi="Symbol" w:cs="Symbol"/>
    </w:rPr>
  </w:style>
  <w:style w:type="character" w:customStyle="1" w:styleId="RTFNum98">
    <w:name w:val="RTF_Num 9 8"/>
    <w:rsid w:val="00603402"/>
    <w:rPr>
      <w:rFonts w:ascii="Courier New" w:eastAsia="Courier New" w:hAnsi="Courier New" w:cs="Courier New"/>
    </w:rPr>
  </w:style>
  <w:style w:type="character" w:customStyle="1" w:styleId="RTFNum99">
    <w:name w:val="RTF_Num 9 9"/>
    <w:rsid w:val="00603402"/>
    <w:rPr>
      <w:rFonts w:ascii="Wingdings" w:eastAsia="Wingdings" w:hAnsi="Wingdings" w:cs="Wingdings"/>
    </w:rPr>
  </w:style>
  <w:style w:type="character" w:customStyle="1" w:styleId="Internetlinkuser">
    <w:name w:val="Internet link (user)"/>
    <w:rsid w:val="00603402"/>
    <w:rPr>
      <w:color w:val="0000FF"/>
      <w:u w:val="single"/>
    </w:rPr>
  </w:style>
  <w:style w:type="character" w:customStyle="1" w:styleId="RTFNum101">
    <w:name w:val="RTF_Num 10 1"/>
    <w:rsid w:val="00603402"/>
  </w:style>
  <w:style w:type="character" w:customStyle="1" w:styleId="RTFNum102">
    <w:name w:val="RTF_Num 10 2"/>
    <w:rsid w:val="00603402"/>
  </w:style>
  <w:style w:type="character" w:customStyle="1" w:styleId="RTFNum103">
    <w:name w:val="RTF_Num 10 3"/>
    <w:rsid w:val="00603402"/>
  </w:style>
  <w:style w:type="character" w:customStyle="1" w:styleId="RTFNum104">
    <w:name w:val="RTF_Num 10 4"/>
    <w:rsid w:val="00603402"/>
  </w:style>
  <w:style w:type="character" w:customStyle="1" w:styleId="RTFNum105">
    <w:name w:val="RTF_Num 10 5"/>
    <w:rsid w:val="00603402"/>
  </w:style>
  <w:style w:type="character" w:customStyle="1" w:styleId="RTFNum106">
    <w:name w:val="RTF_Num 10 6"/>
    <w:rsid w:val="00603402"/>
  </w:style>
  <w:style w:type="character" w:customStyle="1" w:styleId="RTFNum107">
    <w:name w:val="RTF_Num 10 7"/>
    <w:rsid w:val="00603402"/>
  </w:style>
  <w:style w:type="character" w:customStyle="1" w:styleId="RTFNum108">
    <w:name w:val="RTF_Num 10 8"/>
    <w:rsid w:val="00603402"/>
  </w:style>
  <w:style w:type="character" w:customStyle="1" w:styleId="RTFNum109">
    <w:name w:val="RTF_Num 10 9"/>
    <w:rsid w:val="00603402"/>
  </w:style>
  <w:style w:type="character" w:customStyle="1" w:styleId="RTFNum111">
    <w:name w:val="RTF_Num 11 1"/>
    <w:rsid w:val="00603402"/>
  </w:style>
  <w:style w:type="character" w:customStyle="1" w:styleId="RTFNum112">
    <w:name w:val="RTF_Num 11 2"/>
    <w:rsid w:val="00603402"/>
  </w:style>
  <w:style w:type="character" w:customStyle="1" w:styleId="RTFNum113">
    <w:name w:val="RTF_Num 11 3"/>
    <w:rsid w:val="00603402"/>
  </w:style>
  <w:style w:type="character" w:customStyle="1" w:styleId="RTFNum114">
    <w:name w:val="RTF_Num 11 4"/>
    <w:rsid w:val="00603402"/>
  </w:style>
  <w:style w:type="character" w:customStyle="1" w:styleId="RTFNum115">
    <w:name w:val="RTF_Num 11 5"/>
    <w:rsid w:val="00603402"/>
  </w:style>
  <w:style w:type="character" w:customStyle="1" w:styleId="RTFNum116">
    <w:name w:val="RTF_Num 11 6"/>
    <w:rsid w:val="00603402"/>
  </w:style>
  <w:style w:type="character" w:customStyle="1" w:styleId="RTFNum117">
    <w:name w:val="RTF_Num 11 7"/>
    <w:rsid w:val="00603402"/>
  </w:style>
  <w:style w:type="character" w:customStyle="1" w:styleId="RTFNum118">
    <w:name w:val="RTF_Num 11 8"/>
    <w:rsid w:val="00603402"/>
  </w:style>
  <w:style w:type="character" w:customStyle="1" w:styleId="RTFNum119">
    <w:name w:val="RTF_Num 11 9"/>
    <w:rsid w:val="00603402"/>
  </w:style>
  <w:style w:type="character" w:customStyle="1" w:styleId="RTFNum121">
    <w:name w:val="RTF_Num 12 1"/>
    <w:rsid w:val="00603402"/>
  </w:style>
  <w:style w:type="character" w:customStyle="1" w:styleId="RTFNum122">
    <w:name w:val="RTF_Num 12 2"/>
    <w:rsid w:val="00603402"/>
  </w:style>
  <w:style w:type="character" w:customStyle="1" w:styleId="RTFNum123">
    <w:name w:val="RTF_Num 12 3"/>
    <w:rsid w:val="00603402"/>
  </w:style>
  <w:style w:type="character" w:customStyle="1" w:styleId="RTFNum124">
    <w:name w:val="RTF_Num 12 4"/>
    <w:rsid w:val="00603402"/>
  </w:style>
  <w:style w:type="character" w:customStyle="1" w:styleId="RTFNum125">
    <w:name w:val="RTF_Num 12 5"/>
    <w:rsid w:val="00603402"/>
  </w:style>
  <w:style w:type="character" w:customStyle="1" w:styleId="RTFNum126">
    <w:name w:val="RTF_Num 12 6"/>
    <w:rsid w:val="00603402"/>
  </w:style>
  <w:style w:type="character" w:customStyle="1" w:styleId="RTFNum127">
    <w:name w:val="RTF_Num 12 7"/>
    <w:rsid w:val="00603402"/>
  </w:style>
  <w:style w:type="character" w:customStyle="1" w:styleId="RTFNum128">
    <w:name w:val="RTF_Num 12 8"/>
    <w:rsid w:val="00603402"/>
  </w:style>
  <w:style w:type="character" w:customStyle="1" w:styleId="RTFNum129">
    <w:name w:val="RTF_Num 12 9"/>
    <w:rsid w:val="00603402"/>
  </w:style>
  <w:style w:type="character" w:customStyle="1" w:styleId="RTFNum131">
    <w:name w:val="RTF_Num 13 1"/>
    <w:rsid w:val="00603402"/>
  </w:style>
  <w:style w:type="character" w:customStyle="1" w:styleId="RTFNum132">
    <w:name w:val="RTF_Num 13 2"/>
    <w:rsid w:val="00603402"/>
  </w:style>
  <w:style w:type="character" w:customStyle="1" w:styleId="RTFNum133">
    <w:name w:val="RTF_Num 13 3"/>
    <w:rsid w:val="00603402"/>
  </w:style>
  <w:style w:type="character" w:customStyle="1" w:styleId="RTFNum134">
    <w:name w:val="RTF_Num 13 4"/>
    <w:rsid w:val="00603402"/>
  </w:style>
  <w:style w:type="character" w:customStyle="1" w:styleId="RTFNum135">
    <w:name w:val="RTF_Num 13 5"/>
    <w:rsid w:val="00603402"/>
  </w:style>
  <w:style w:type="character" w:customStyle="1" w:styleId="RTFNum136">
    <w:name w:val="RTF_Num 13 6"/>
    <w:rsid w:val="00603402"/>
  </w:style>
  <w:style w:type="character" w:customStyle="1" w:styleId="RTFNum137">
    <w:name w:val="RTF_Num 13 7"/>
    <w:rsid w:val="00603402"/>
  </w:style>
  <w:style w:type="character" w:customStyle="1" w:styleId="RTFNum138">
    <w:name w:val="RTF_Num 13 8"/>
    <w:rsid w:val="00603402"/>
  </w:style>
  <w:style w:type="character" w:customStyle="1" w:styleId="RTFNum139">
    <w:name w:val="RTF_Num 13 9"/>
    <w:rsid w:val="00603402"/>
  </w:style>
  <w:style w:type="character" w:customStyle="1" w:styleId="RTFNum141">
    <w:name w:val="RTF_Num 14 1"/>
    <w:rsid w:val="00603402"/>
  </w:style>
  <w:style w:type="character" w:customStyle="1" w:styleId="RTFNum142">
    <w:name w:val="RTF_Num 14 2"/>
    <w:rsid w:val="00603402"/>
  </w:style>
  <w:style w:type="character" w:customStyle="1" w:styleId="RTFNum143">
    <w:name w:val="RTF_Num 14 3"/>
    <w:rsid w:val="00603402"/>
  </w:style>
  <w:style w:type="character" w:customStyle="1" w:styleId="RTFNum144">
    <w:name w:val="RTF_Num 14 4"/>
    <w:rsid w:val="00603402"/>
  </w:style>
  <w:style w:type="character" w:customStyle="1" w:styleId="RTFNum145">
    <w:name w:val="RTF_Num 14 5"/>
    <w:rsid w:val="00603402"/>
  </w:style>
  <w:style w:type="character" w:customStyle="1" w:styleId="RTFNum146">
    <w:name w:val="RTF_Num 14 6"/>
    <w:rsid w:val="00603402"/>
  </w:style>
  <w:style w:type="character" w:customStyle="1" w:styleId="RTFNum147">
    <w:name w:val="RTF_Num 14 7"/>
    <w:rsid w:val="00603402"/>
  </w:style>
  <w:style w:type="character" w:customStyle="1" w:styleId="RTFNum148">
    <w:name w:val="RTF_Num 14 8"/>
    <w:rsid w:val="00603402"/>
  </w:style>
  <w:style w:type="character" w:customStyle="1" w:styleId="RTFNum149">
    <w:name w:val="RTF_Num 14 9"/>
    <w:rsid w:val="00603402"/>
  </w:style>
  <w:style w:type="character" w:customStyle="1" w:styleId="RTFNum151">
    <w:name w:val="RTF_Num 15 1"/>
    <w:rsid w:val="00603402"/>
  </w:style>
  <w:style w:type="character" w:customStyle="1" w:styleId="RTFNum152">
    <w:name w:val="RTF_Num 15 2"/>
    <w:rsid w:val="00603402"/>
  </w:style>
  <w:style w:type="character" w:customStyle="1" w:styleId="RTFNum153">
    <w:name w:val="RTF_Num 15 3"/>
    <w:rsid w:val="00603402"/>
  </w:style>
  <w:style w:type="character" w:customStyle="1" w:styleId="RTFNum154">
    <w:name w:val="RTF_Num 15 4"/>
    <w:rsid w:val="00603402"/>
  </w:style>
  <w:style w:type="character" w:customStyle="1" w:styleId="RTFNum155">
    <w:name w:val="RTF_Num 15 5"/>
    <w:rsid w:val="00603402"/>
  </w:style>
  <w:style w:type="character" w:customStyle="1" w:styleId="RTFNum156">
    <w:name w:val="RTF_Num 15 6"/>
    <w:rsid w:val="00603402"/>
  </w:style>
  <w:style w:type="character" w:customStyle="1" w:styleId="RTFNum157">
    <w:name w:val="RTF_Num 15 7"/>
    <w:rsid w:val="00603402"/>
  </w:style>
  <w:style w:type="character" w:customStyle="1" w:styleId="RTFNum158">
    <w:name w:val="RTF_Num 15 8"/>
    <w:rsid w:val="00603402"/>
  </w:style>
  <w:style w:type="character" w:customStyle="1" w:styleId="RTFNum159">
    <w:name w:val="RTF_Num 15 9"/>
    <w:rsid w:val="00603402"/>
  </w:style>
  <w:style w:type="character" w:customStyle="1" w:styleId="RTFNum161">
    <w:name w:val="RTF_Num 16 1"/>
    <w:rsid w:val="00603402"/>
    <w:rPr>
      <w:rFonts w:ascii="Times New Roman" w:eastAsia="Times New Roman" w:hAnsi="Times New Roman" w:cs="Times New Roman"/>
    </w:rPr>
  </w:style>
  <w:style w:type="character" w:customStyle="1" w:styleId="RTFNum162">
    <w:name w:val="RTF_Num 16 2"/>
    <w:rsid w:val="00603402"/>
    <w:rPr>
      <w:rFonts w:ascii="Courier New" w:eastAsia="Courier New" w:hAnsi="Courier New" w:cs="Courier New"/>
    </w:rPr>
  </w:style>
  <w:style w:type="character" w:customStyle="1" w:styleId="RTFNum163">
    <w:name w:val="RTF_Num 16 3"/>
    <w:rsid w:val="00603402"/>
    <w:rPr>
      <w:rFonts w:ascii="Wingdings" w:eastAsia="Wingdings" w:hAnsi="Wingdings" w:cs="Wingdings"/>
    </w:rPr>
  </w:style>
  <w:style w:type="character" w:customStyle="1" w:styleId="RTFNum164">
    <w:name w:val="RTF_Num 16 4"/>
    <w:rsid w:val="00603402"/>
    <w:rPr>
      <w:rFonts w:ascii="Symbol" w:eastAsia="Symbol" w:hAnsi="Symbol" w:cs="Symbol"/>
    </w:rPr>
  </w:style>
  <w:style w:type="character" w:customStyle="1" w:styleId="RTFNum165">
    <w:name w:val="RTF_Num 16 5"/>
    <w:rsid w:val="00603402"/>
    <w:rPr>
      <w:rFonts w:ascii="Courier New" w:eastAsia="Courier New" w:hAnsi="Courier New" w:cs="Courier New"/>
    </w:rPr>
  </w:style>
  <w:style w:type="character" w:customStyle="1" w:styleId="RTFNum166">
    <w:name w:val="RTF_Num 16 6"/>
    <w:rsid w:val="00603402"/>
    <w:rPr>
      <w:rFonts w:ascii="Wingdings" w:eastAsia="Wingdings" w:hAnsi="Wingdings" w:cs="Wingdings"/>
    </w:rPr>
  </w:style>
  <w:style w:type="character" w:customStyle="1" w:styleId="RTFNum167">
    <w:name w:val="RTF_Num 16 7"/>
    <w:rsid w:val="00603402"/>
    <w:rPr>
      <w:rFonts w:ascii="Symbol" w:eastAsia="Symbol" w:hAnsi="Symbol" w:cs="Symbol"/>
    </w:rPr>
  </w:style>
  <w:style w:type="character" w:customStyle="1" w:styleId="RTFNum168">
    <w:name w:val="RTF_Num 16 8"/>
    <w:rsid w:val="00603402"/>
    <w:rPr>
      <w:rFonts w:ascii="Courier New" w:eastAsia="Courier New" w:hAnsi="Courier New" w:cs="Courier New"/>
    </w:rPr>
  </w:style>
  <w:style w:type="character" w:customStyle="1" w:styleId="RTFNum169">
    <w:name w:val="RTF_Num 16 9"/>
    <w:rsid w:val="00603402"/>
    <w:rPr>
      <w:rFonts w:ascii="Wingdings" w:eastAsia="Wingdings" w:hAnsi="Wingdings" w:cs="Wingdings"/>
    </w:rPr>
  </w:style>
  <w:style w:type="character" w:customStyle="1" w:styleId="RTFNum171">
    <w:name w:val="RTF_Num 17 1"/>
    <w:rsid w:val="00603402"/>
    <w:rPr>
      <w:rFonts w:ascii="Times New Roman" w:eastAsia="Times New Roman" w:hAnsi="Times New Roman" w:cs="Times New Roman"/>
    </w:rPr>
  </w:style>
  <w:style w:type="character" w:customStyle="1" w:styleId="RTFNum172">
    <w:name w:val="RTF_Num 17 2"/>
    <w:rsid w:val="00603402"/>
    <w:rPr>
      <w:rFonts w:ascii="Courier New" w:eastAsia="Courier New" w:hAnsi="Courier New" w:cs="Courier New"/>
    </w:rPr>
  </w:style>
  <w:style w:type="character" w:customStyle="1" w:styleId="RTFNum173">
    <w:name w:val="RTF_Num 17 3"/>
    <w:rsid w:val="00603402"/>
    <w:rPr>
      <w:rFonts w:ascii="Wingdings" w:eastAsia="Wingdings" w:hAnsi="Wingdings" w:cs="Wingdings"/>
    </w:rPr>
  </w:style>
  <w:style w:type="character" w:customStyle="1" w:styleId="RTFNum174">
    <w:name w:val="RTF_Num 17 4"/>
    <w:rsid w:val="00603402"/>
    <w:rPr>
      <w:rFonts w:ascii="Symbol" w:eastAsia="Symbol" w:hAnsi="Symbol" w:cs="Symbol"/>
    </w:rPr>
  </w:style>
  <w:style w:type="character" w:customStyle="1" w:styleId="RTFNum175">
    <w:name w:val="RTF_Num 17 5"/>
    <w:rsid w:val="00603402"/>
    <w:rPr>
      <w:rFonts w:ascii="Courier New" w:eastAsia="Courier New" w:hAnsi="Courier New" w:cs="Courier New"/>
    </w:rPr>
  </w:style>
  <w:style w:type="character" w:customStyle="1" w:styleId="RTFNum176">
    <w:name w:val="RTF_Num 17 6"/>
    <w:rsid w:val="00603402"/>
    <w:rPr>
      <w:rFonts w:ascii="Wingdings" w:eastAsia="Wingdings" w:hAnsi="Wingdings" w:cs="Wingdings"/>
    </w:rPr>
  </w:style>
  <w:style w:type="character" w:customStyle="1" w:styleId="RTFNum177">
    <w:name w:val="RTF_Num 17 7"/>
    <w:rsid w:val="00603402"/>
    <w:rPr>
      <w:rFonts w:ascii="Symbol" w:eastAsia="Symbol" w:hAnsi="Symbol" w:cs="Symbol"/>
    </w:rPr>
  </w:style>
  <w:style w:type="character" w:customStyle="1" w:styleId="RTFNum178">
    <w:name w:val="RTF_Num 17 8"/>
    <w:rsid w:val="00603402"/>
    <w:rPr>
      <w:rFonts w:ascii="Courier New" w:eastAsia="Courier New" w:hAnsi="Courier New" w:cs="Courier New"/>
    </w:rPr>
  </w:style>
  <w:style w:type="character" w:customStyle="1" w:styleId="RTFNum179">
    <w:name w:val="RTF_Num 17 9"/>
    <w:rsid w:val="00603402"/>
    <w:rPr>
      <w:rFonts w:ascii="Wingdings" w:eastAsia="Wingdings" w:hAnsi="Wingdings" w:cs="Wingdings"/>
    </w:rPr>
  </w:style>
  <w:style w:type="character" w:customStyle="1" w:styleId="WW8Num18z0">
    <w:name w:val="WW8Num18z0"/>
    <w:rsid w:val="00603402"/>
    <w:rPr>
      <w:rFonts w:eastAsia="Times New Roman" w:cs="Times New Roman"/>
      <w:sz w:val="24"/>
      <w:szCs w:val="24"/>
      <w:lang w:val="en-US"/>
    </w:rPr>
  </w:style>
  <w:style w:type="character" w:customStyle="1" w:styleId="WW8Num18z1">
    <w:name w:val="WW8Num18z1"/>
    <w:rsid w:val="00603402"/>
    <w:rPr>
      <w:rFonts w:ascii="Courier New" w:hAnsi="Courier New" w:cs="Courier New"/>
      <w:sz w:val="24"/>
      <w:szCs w:val="24"/>
      <w:lang w:val="en-US"/>
    </w:rPr>
  </w:style>
  <w:style w:type="character" w:customStyle="1" w:styleId="WW8Num18z2">
    <w:name w:val="WW8Num18z2"/>
    <w:rsid w:val="00603402"/>
    <w:rPr>
      <w:rFonts w:ascii="Wingdings" w:hAnsi="Wingdings" w:cs="Wingdings"/>
      <w:sz w:val="24"/>
      <w:szCs w:val="24"/>
      <w:lang w:val="en-US"/>
    </w:rPr>
  </w:style>
  <w:style w:type="character" w:customStyle="1" w:styleId="WW8Num18z3">
    <w:name w:val="WW8Num18z3"/>
    <w:rsid w:val="00603402"/>
    <w:rPr>
      <w:rFonts w:ascii="Symbol" w:hAnsi="Symbol" w:cs="Symbol"/>
      <w:sz w:val="24"/>
      <w:szCs w:val="24"/>
      <w:lang w:val="en-US"/>
    </w:rPr>
  </w:style>
  <w:style w:type="character" w:customStyle="1" w:styleId="WW8Num21z0">
    <w:name w:val="WW8Num21z0"/>
    <w:rsid w:val="00603402"/>
    <w:rPr>
      <w:rFonts w:eastAsia="Times New Roman" w:cs="Times New Roman"/>
      <w:sz w:val="24"/>
      <w:szCs w:val="24"/>
      <w:lang w:val="en-US"/>
    </w:rPr>
  </w:style>
  <w:style w:type="character" w:customStyle="1" w:styleId="WW8Num21z1">
    <w:name w:val="WW8Num21z1"/>
    <w:rsid w:val="00603402"/>
    <w:rPr>
      <w:rFonts w:ascii="Courier New" w:hAnsi="Courier New" w:cs="Courier New"/>
      <w:sz w:val="24"/>
      <w:szCs w:val="24"/>
      <w:lang w:val="en-US"/>
    </w:rPr>
  </w:style>
  <w:style w:type="character" w:customStyle="1" w:styleId="WW8Num21z2">
    <w:name w:val="WW8Num21z2"/>
    <w:rsid w:val="00603402"/>
    <w:rPr>
      <w:rFonts w:ascii="Wingdings" w:hAnsi="Wingdings" w:cs="Wingdings"/>
      <w:sz w:val="24"/>
      <w:szCs w:val="24"/>
      <w:lang w:val="en-US"/>
    </w:rPr>
  </w:style>
  <w:style w:type="character" w:customStyle="1" w:styleId="WW8Num21z3">
    <w:name w:val="WW8Num21z3"/>
    <w:rsid w:val="00603402"/>
    <w:rPr>
      <w:rFonts w:ascii="Symbol" w:hAnsi="Symbol" w:cs="Symbol"/>
      <w:sz w:val="24"/>
      <w:szCs w:val="24"/>
      <w:lang w:val="en-US"/>
    </w:rPr>
  </w:style>
  <w:style w:type="character" w:customStyle="1" w:styleId="NumberingSymbols">
    <w:name w:val="Numbering Symbols"/>
    <w:rsid w:val="00603402"/>
  </w:style>
  <w:style w:type="character" w:customStyle="1" w:styleId="WW-RTFNum21">
    <w:name w:val="WW-RTF_Num 2 1"/>
    <w:rsid w:val="00603402"/>
  </w:style>
  <w:style w:type="character" w:customStyle="1" w:styleId="WW-RTFNum22">
    <w:name w:val="WW-RTF_Num 2 2"/>
    <w:rsid w:val="00603402"/>
  </w:style>
  <w:style w:type="character" w:customStyle="1" w:styleId="WW-RTFNum23">
    <w:name w:val="WW-RTF_Num 2 3"/>
    <w:rsid w:val="00603402"/>
  </w:style>
  <w:style w:type="character" w:customStyle="1" w:styleId="WW-RTFNum24">
    <w:name w:val="WW-RTF_Num 2 4"/>
    <w:rsid w:val="00603402"/>
  </w:style>
  <w:style w:type="character" w:customStyle="1" w:styleId="WW-RTFNum25">
    <w:name w:val="WW-RTF_Num 2 5"/>
    <w:rsid w:val="00603402"/>
  </w:style>
  <w:style w:type="character" w:customStyle="1" w:styleId="WW-RTFNum26">
    <w:name w:val="WW-RTF_Num 2 6"/>
    <w:rsid w:val="00603402"/>
  </w:style>
  <w:style w:type="character" w:customStyle="1" w:styleId="WW-RTFNum27">
    <w:name w:val="WW-RTF_Num 2 7"/>
    <w:rsid w:val="00603402"/>
  </w:style>
  <w:style w:type="character" w:customStyle="1" w:styleId="WW-RTFNum28">
    <w:name w:val="WW-RTF_Num 2 8"/>
    <w:rsid w:val="00603402"/>
  </w:style>
  <w:style w:type="character" w:customStyle="1" w:styleId="Definitionuser">
    <w:name w:val="Definition (user)"/>
    <w:rsid w:val="00603402"/>
    <w:rPr>
      <w:i/>
      <w:iCs/>
    </w:rPr>
  </w:style>
  <w:style w:type="character" w:customStyle="1" w:styleId="CITE">
    <w:name w:val="CITE"/>
    <w:rsid w:val="00603402"/>
    <w:rPr>
      <w:i/>
      <w:iCs/>
    </w:rPr>
  </w:style>
  <w:style w:type="character" w:customStyle="1" w:styleId="CODE">
    <w:name w:val="CODE"/>
    <w:rsid w:val="00603402"/>
    <w:rPr>
      <w:rFonts w:ascii="Courier New" w:eastAsia="Courier New" w:hAnsi="Courier New" w:cs="Courier New"/>
      <w:sz w:val="20"/>
      <w:szCs w:val="20"/>
    </w:rPr>
  </w:style>
  <w:style w:type="character" w:styleId="nfase">
    <w:name w:val="Emphasis"/>
    <w:rsid w:val="00603402"/>
    <w:rPr>
      <w:i/>
      <w:iCs/>
    </w:rPr>
  </w:style>
  <w:style w:type="character" w:styleId="HiperlinkVisitado">
    <w:name w:val="FollowedHyperlink"/>
    <w:rsid w:val="00603402"/>
    <w:rPr>
      <w:color w:val="800080"/>
      <w:u w:val="single"/>
    </w:rPr>
  </w:style>
  <w:style w:type="character" w:customStyle="1" w:styleId="Keyboard">
    <w:name w:val="Keyboard"/>
    <w:rsid w:val="00603402"/>
    <w:rPr>
      <w:rFonts w:ascii="Courier New" w:eastAsia="Courier New" w:hAnsi="Courier New" w:cs="Courier New"/>
      <w:b/>
      <w:bCs/>
      <w:sz w:val="20"/>
      <w:szCs w:val="20"/>
    </w:rPr>
  </w:style>
  <w:style w:type="character" w:customStyle="1" w:styleId="Sample">
    <w:name w:val="Sample"/>
    <w:rsid w:val="00603402"/>
    <w:rPr>
      <w:rFonts w:ascii="Courier New" w:eastAsia="Courier New" w:hAnsi="Courier New" w:cs="Courier New"/>
    </w:rPr>
  </w:style>
  <w:style w:type="character" w:customStyle="1" w:styleId="StrongEmphasis">
    <w:name w:val="Strong Emphasis"/>
    <w:rsid w:val="00603402"/>
    <w:rPr>
      <w:b/>
      <w:bCs/>
    </w:rPr>
  </w:style>
  <w:style w:type="character" w:customStyle="1" w:styleId="Typewriter">
    <w:name w:val="Typewriter"/>
    <w:rsid w:val="00603402"/>
    <w:rPr>
      <w:rFonts w:ascii="Courier New" w:eastAsia="Courier New" w:hAnsi="Courier New" w:cs="Courier New"/>
      <w:sz w:val="20"/>
      <w:szCs w:val="20"/>
    </w:rPr>
  </w:style>
  <w:style w:type="character" w:customStyle="1" w:styleId="Variableuser">
    <w:name w:val="Variable (user)"/>
    <w:rsid w:val="00603402"/>
    <w:rPr>
      <w:i/>
      <w:iCs/>
    </w:rPr>
  </w:style>
  <w:style w:type="character" w:customStyle="1" w:styleId="HTMLMarkup">
    <w:name w:val="HTML Markup"/>
    <w:rsid w:val="00603402"/>
    <w:rPr>
      <w:vanish/>
      <w:color w:val="FF0000"/>
    </w:rPr>
  </w:style>
  <w:style w:type="character" w:customStyle="1" w:styleId="Comment">
    <w:name w:val="Comment"/>
    <w:rsid w:val="00603402"/>
    <w:rPr>
      <w:vanish/>
    </w:rPr>
  </w:style>
  <w:style w:type="character" w:customStyle="1" w:styleId="Marcadores">
    <w:name w:val="Marcadores"/>
    <w:rsid w:val="00603402"/>
    <w:rPr>
      <w:rFonts w:ascii="StarSymbol, 'Arial Unicode MS'" w:eastAsia="StarSymbol, 'Arial Unicode MS'" w:hAnsi="StarSymbol, 'Arial Unicode MS'" w:cs="StarSymbol, 'Arial Unicode MS'"/>
      <w:sz w:val="18"/>
      <w:szCs w:val="18"/>
    </w:rPr>
  </w:style>
  <w:style w:type="character" w:customStyle="1" w:styleId="CabealhoChar">
    <w:name w:val="Cabeçalho Char"/>
    <w:rsid w:val="00603402"/>
    <w:rPr>
      <w:lang w:eastAsia="zh-CN"/>
    </w:rPr>
  </w:style>
  <w:style w:type="character" w:customStyle="1" w:styleId="WW8Num11z0">
    <w:name w:val="WW8Num11z0"/>
    <w:rsid w:val="00603402"/>
    <w:rPr>
      <w:rFonts w:ascii="Tahoma" w:eastAsia="Tahoma" w:hAnsi="Tahoma" w:cs="Tahoma"/>
      <w:sz w:val="22"/>
    </w:rPr>
  </w:style>
  <w:style w:type="character" w:customStyle="1" w:styleId="WW8Num11z2">
    <w:name w:val="WW8Num11z2"/>
    <w:rsid w:val="00603402"/>
    <w:rPr>
      <w:rFonts w:ascii="Tahoma" w:eastAsia="Tahoma" w:hAnsi="Tahoma" w:cs="Tahoma"/>
      <w:color w:val="000000"/>
      <w:sz w:val="20"/>
      <w:szCs w:val="20"/>
    </w:rPr>
  </w:style>
  <w:style w:type="character" w:customStyle="1" w:styleId="ListLabel3">
    <w:name w:val="ListLabel 3"/>
    <w:rsid w:val="00603402"/>
    <w:rPr>
      <w:b/>
      <w:i w:val="0"/>
      <w:color w:val="00000A"/>
      <w:sz w:val="20"/>
      <w:szCs w:val="20"/>
    </w:rPr>
  </w:style>
  <w:style w:type="character" w:customStyle="1" w:styleId="ListLabel4">
    <w:name w:val="ListLabel 4"/>
    <w:rsid w:val="00603402"/>
    <w:rPr>
      <w:b w:val="0"/>
      <w:strike w:val="0"/>
      <w:dstrike w:val="0"/>
    </w:rPr>
  </w:style>
  <w:style w:type="character" w:customStyle="1" w:styleId="ListLabel5">
    <w:name w:val="ListLabel 5"/>
    <w:rsid w:val="00603402"/>
    <w:rPr>
      <w:rFonts w:ascii="Calibri" w:hAnsi="Calibri"/>
      <w:b w:val="0"/>
      <w:sz w:val="21"/>
      <w:szCs w:val="21"/>
    </w:rPr>
  </w:style>
  <w:style w:type="character" w:styleId="Hyperlink">
    <w:name w:val="Hyperlink"/>
    <w:basedOn w:val="Fontepargpadro"/>
    <w:uiPriority w:val="99"/>
    <w:unhideWhenUsed/>
    <w:rsid w:val="00F241E4"/>
    <w:rPr>
      <w:color w:val="0000FF" w:themeColor="hyperlink"/>
      <w:u w:val="single"/>
    </w:rPr>
  </w:style>
  <w:style w:type="paragraph" w:styleId="Recuodecorpodetexto">
    <w:name w:val="Body Text Indent"/>
    <w:basedOn w:val="Normal"/>
    <w:link w:val="RecuodecorpodetextoChar"/>
    <w:uiPriority w:val="99"/>
    <w:semiHidden/>
    <w:unhideWhenUsed/>
    <w:rsid w:val="00F91382"/>
    <w:pPr>
      <w:spacing w:after="120"/>
      <w:ind w:left="283"/>
    </w:pPr>
    <w:rPr>
      <w:szCs w:val="21"/>
    </w:rPr>
  </w:style>
  <w:style w:type="character" w:customStyle="1" w:styleId="RecuodecorpodetextoChar">
    <w:name w:val="Recuo de corpo de texto Char"/>
    <w:basedOn w:val="Fontepargpadro"/>
    <w:link w:val="Recuodecorpodetexto"/>
    <w:uiPriority w:val="99"/>
    <w:semiHidden/>
    <w:rsid w:val="00F91382"/>
    <w:rPr>
      <w:szCs w:val="21"/>
    </w:rPr>
  </w:style>
  <w:style w:type="paragraph" w:styleId="Corpodetexto">
    <w:name w:val="Body Text"/>
    <w:basedOn w:val="Normal"/>
    <w:link w:val="CorpodetextoChar"/>
    <w:uiPriority w:val="99"/>
    <w:semiHidden/>
    <w:unhideWhenUsed/>
    <w:rsid w:val="00F91382"/>
    <w:pPr>
      <w:spacing w:after="120"/>
    </w:pPr>
    <w:rPr>
      <w:szCs w:val="21"/>
    </w:rPr>
  </w:style>
  <w:style w:type="numbering" w:customStyle="1" w:styleId="WW8Num1">
    <w:name w:val="WW8Num1"/>
    <w:basedOn w:val="Semlista"/>
    <w:rsid w:val="00603402"/>
    <w:pPr>
      <w:numPr>
        <w:numId w:val="1"/>
      </w:numPr>
    </w:pPr>
  </w:style>
  <w:style w:type="numbering" w:customStyle="1" w:styleId="WW8Num2">
    <w:name w:val="WW8Num2"/>
    <w:basedOn w:val="Semlista"/>
    <w:rsid w:val="00603402"/>
    <w:pPr>
      <w:numPr>
        <w:numId w:val="2"/>
      </w:numPr>
    </w:pPr>
  </w:style>
  <w:style w:type="numbering" w:customStyle="1" w:styleId="WW8Num11">
    <w:name w:val="WW8Num11"/>
    <w:basedOn w:val="Semlista"/>
    <w:rsid w:val="00603402"/>
    <w:pPr>
      <w:numPr>
        <w:numId w:val="3"/>
      </w:numPr>
    </w:pPr>
  </w:style>
  <w:style w:type="numbering" w:customStyle="1" w:styleId="WWNum6">
    <w:name w:val="WWNum6"/>
    <w:basedOn w:val="Semlista"/>
    <w:rsid w:val="00603402"/>
    <w:pPr>
      <w:numPr>
        <w:numId w:val="4"/>
      </w:numPr>
    </w:pPr>
  </w:style>
  <w:style w:type="numbering" w:customStyle="1" w:styleId="WWNum7">
    <w:name w:val="WWNum7"/>
    <w:basedOn w:val="Semlista"/>
    <w:rsid w:val="00603402"/>
    <w:pPr>
      <w:numPr>
        <w:numId w:val="5"/>
      </w:numPr>
    </w:pPr>
  </w:style>
  <w:style w:type="paragraph" w:styleId="Cabealho">
    <w:name w:val="header"/>
    <w:basedOn w:val="Normal"/>
    <w:link w:val="CabealhoChar1"/>
    <w:uiPriority w:val="99"/>
    <w:semiHidden/>
    <w:unhideWhenUsed/>
    <w:rsid w:val="00603402"/>
    <w:pPr>
      <w:tabs>
        <w:tab w:val="center" w:pos="4252"/>
        <w:tab w:val="right" w:pos="8504"/>
      </w:tabs>
    </w:pPr>
    <w:rPr>
      <w:szCs w:val="21"/>
    </w:rPr>
  </w:style>
  <w:style w:type="character" w:customStyle="1" w:styleId="CabealhoChar1">
    <w:name w:val="Cabeçalho Char1"/>
    <w:basedOn w:val="Fontepargpadro"/>
    <w:link w:val="Cabealho"/>
    <w:uiPriority w:val="99"/>
    <w:semiHidden/>
    <w:rsid w:val="00603402"/>
    <w:rPr>
      <w:szCs w:val="21"/>
    </w:rPr>
  </w:style>
  <w:style w:type="character" w:customStyle="1" w:styleId="CorpodetextoChar">
    <w:name w:val="Corpo de texto Char"/>
    <w:basedOn w:val="Fontepargpadro"/>
    <w:link w:val="Corpodetexto"/>
    <w:uiPriority w:val="99"/>
    <w:semiHidden/>
    <w:rsid w:val="00F91382"/>
    <w:rPr>
      <w:szCs w:val="21"/>
    </w:rPr>
  </w:style>
  <w:style w:type="paragraph" w:customStyle="1" w:styleId="Estilopadro">
    <w:name w:val="Estilo padrão"/>
    <w:rsid w:val="00F91382"/>
    <w:pPr>
      <w:widowControl/>
      <w:autoSpaceDN/>
      <w:spacing w:after="200" w:line="276" w:lineRule="auto"/>
      <w:textAlignment w:val="auto"/>
    </w:pPr>
    <w:rPr>
      <w:rFonts w:ascii="Calibri" w:eastAsia="Times New Roman" w:hAnsi="Calibri" w:cs="Calibri"/>
      <w:color w:val="00000A"/>
      <w:kern w:val="0"/>
      <w:sz w:val="22"/>
      <w:szCs w:val="22"/>
      <w:lang w:eastAsia="ar-SA" w:bidi="ar-SA"/>
    </w:rPr>
  </w:style>
  <w:style w:type="table" w:styleId="Tabelacomgrade">
    <w:name w:val="Table Grid"/>
    <w:basedOn w:val="Tabelanormal"/>
    <w:uiPriority w:val="59"/>
    <w:rsid w:val="00974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8A5F10"/>
    <w:rPr>
      <w:szCs w:val="21"/>
    </w:rPr>
  </w:style>
  <w:style w:type="character" w:customStyle="1" w:styleId="RodapChar">
    <w:name w:val="Rodapé Char"/>
    <w:basedOn w:val="Fontepargpadro"/>
    <w:link w:val="Rodap"/>
    <w:uiPriority w:val="99"/>
    <w:rsid w:val="006D7C74"/>
    <w:rPr>
      <w:rFonts w:ascii="AvantGarde Bk BT" w:eastAsia="Times New Roman" w:hAnsi="AvantGarde Bk BT" w:cs="AvantGarde Bk BT"/>
      <w:i/>
      <w:color w:val="000080"/>
      <w:sz w:val="20"/>
      <w:szCs w:val="20"/>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F7539-ED87-4AF7-AC5A-9BE6674F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203</Words>
  <Characters>1099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CLASSIFICAÇÃO GERAL TESTE SELETIVO SFA 0001.2007 - APTOS ENTREV</vt:lpstr>
    </vt:vector>
  </TitlesOfParts>
  <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CLASSIFICAÇÃO GERAL TESTE SELETIVO SFA 0001.2007 - APTOS ENTREV</dc:title>
  <dc:subject>CLASSIFICAÇÃO GERAL TESTE SELETIVO SFA 0001.2007 - APTOS ENTREV</dc:subject>
  <dc:creator>Taisa de Oliveira</dc:creator>
  <cp:lastModifiedBy>Usuário do Windows</cp:lastModifiedBy>
  <cp:revision>3</cp:revision>
  <cp:lastPrinted>2019-12-11T21:52:00Z</cp:lastPrinted>
  <dcterms:created xsi:type="dcterms:W3CDTF">2020-01-29T17:07:00Z</dcterms:created>
  <dcterms:modified xsi:type="dcterms:W3CDTF">2020-01-29T17:23:00Z</dcterms:modified>
</cp:coreProperties>
</file>